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D6701" w14:textId="77777777" w:rsidR="00A67B4F" w:rsidRPr="009D56CA" w:rsidRDefault="00A67B4F" w:rsidP="00386F78">
      <w:pPr>
        <w:spacing w:line="312" w:lineRule="auto"/>
        <w:rPr>
          <w:rFonts w:ascii="Aptos" w:hAnsi="Aptos" w:cs="Arial"/>
          <w:b/>
          <w:sz w:val="22"/>
          <w:szCs w:val="22"/>
        </w:rPr>
      </w:pPr>
    </w:p>
    <w:p w14:paraId="0BB4482F" w14:textId="34AC8E51" w:rsidR="009E072F" w:rsidRPr="009D56CA" w:rsidRDefault="009E072F" w:rsidP="009E072F">
      <w:pPr>
        <w:spacing w:line="312" w:lineRule="auto"/>
        <w:jc w:val="right"/>
        <w:rPr>
          <w:rFonts w:ascii="Aptos" w:hAnsi="Aptos" w:cs="Arial"/>
          <w:b/>
          <w:sz w:val="22"/>
          <w:szCs w:val="22"/>
        </w:rPr>
      </w:pPr>
      <w:r w:rsidRPr="009D56CA">
        <w:rPr>
          <w:rFonts w:ascii="Aptos" w:hAnsi="Aptos" w:cs="Arial"/>
          <w:b/>
          <w:sz w:val="22"/>
          <w:szCs w:val="22"/>
        </w:rPr>
        <w:t>Załącznik nr 2 do IDW</w:t>
      </w:r>
    </w:p>
    <w:p w14:paraId="1E41DD09" w14:textId="28759578" w:rsidR="009E072F" w:rsidRPr="009D56CA" w:rsidRDefault="009E072F" w:rsidP="009E072F">
      <w:pPr>
        <w:pStyle w:val="pkt"/>
        <w:suppressAutoHyphens/>
        <w:autoSpaceDE w:val="0"/>
        <w:autoSpaceDN w:val="0"/>
        <w:spacing w:before="0" w:after="0" w:line="312" w:lineRule="auto"/>
        <w:ind w:left="435" w:firstLine="0"/>
        <w:jc w:val="right"/>
        <w:rPr>
          <w:rFonts w:ascii="Aptos" w:hAnsi="Aptos" w:cs="Arial"/>
          <w:b/>
          <w:sz w:val="22"/>
          <w:szCs w:val="22"/>
        </w:rPr>
      </w:pPr>
      <w:r w:rsidRPr="009D56CA">
        <w:rPr>
          <w:rFonts w:ascii="Aptos" w:hAnsi="Aptos" w:cs="Arial"/>
          <w:b/>
          <w:sz w:val="22"/>
          <w:szCs w:val="22"/>
        </w:rPr>
        <w:t xml:space="preserve">w postępowaniu Nr </w:t>
      </w:r>
      <w:r w:rsidR="00165E99" w:rsidRPr="009D56CA">
        <w:rPr>
          <w:rFonts w:ascii="Aptos" w:hAnsi="Aptos" w:cs="Arial"/>
          <w:b/>
          <w:sz w:val="22"/>
          <w:szCs w:val="22"/>
        </w:rPr>
        <w:t>DIN.0420.</w:t>
      </w:r>
      <w:r w:rsidR="009D56CA" w:rsidRPr="009D56CA">
        <w:rPr>
          <w:rFonts w:ascii="Aptos" w:hAnsi="Aptos" w:cs="Arial"/>
          <w:b/>
          <w:sz w:val="22"/>
          <w:szCs w:val="22"/>
        </w:rPr>
        <w:t>3</w:t>
      </w:r>
      <w:r w:rsidR="00165E99" w:rsidRPr="009D56CA">
        <w:rPr>
          <w:rFonts w:ascii="Aptos" w:hAnsi="Aptos" w:cs="Arial"/>
          <w:b/>
          <w:sz w:val="22"/>
          <w:szCs w:val="22"/>
        </w:rPr>
        <w:t>.202</w:t>
      </w:r>
      <w:r w:rsidR="00947D25" w:rsidRPr="009D56CA">
        <w:rPr>
          <w:rFonts w:ascii="Aptos" w:hAnsi="Aptos" w:cs="Arial"/>
          <w:b/>
          <w:sz w:val="22"/>
          <w:szCs w:val="22"/>
        </w:rPr>
        <w:t>5</w:t>
      </w:r>
    </w:p>
    <w:p w14:paraId="5B244D68" w14:textId="172BA479" w:rsidR="000740D3" w:rsidRPr="009D56CA" w:rsidRDefault="000740D3" w:rsidP="009E072F">
      <w:pPr>
        <w:pStyle w:val="pkt"/>
        <w:suppressAutoHyphens/>
        <w:autoSpaceDE w:val="0"/>
        <w:autoSpaceDN w:val="0"/>
        <w:spacing w:before="0" w:after="0" w:line="312" w:lineRule="auto"/>
        <w:ind w:left="435" w:firstLine="0"/>
        <w:jc w:val="right"/>
        <w:rPr>
          <w:rFonts w:ascii="Aptos" w:hAnsi="Aptos" w:cs="Arial"/>
          <w:b/>
          <w:color w:val="FF0000"/>
          <w:sz w:val="22"/>
          <w:szCs w:val="22"/>
        </w:rPr>
      </w:pPr>
      <w:r w:rsidRPr="009D56CA">
        <w:rPr>
          <w:rFonts w:ascii="Aptos" w:hAnsi="Aptos" w:cs="Arial"/>
          <w:b/>
          <w:color w:val="FF0000"/>
          <w:sz w:val="22"/>
          <w:szCs w:val="22"/>
        </w:rPr>
        <w:t>(należy złożyć wraz z ofertą)</w:t>
      </w:r>
    </w:p>
    <w:p w14:paraId="5FC97151" w14:textId="77777777" w:rsidR="009E072F" w:rsidRPr="009D56CA" w:rsidRDefault="009E072F" w:rsidP="009E072F">
      <w:pPr>
        <w:spacing w:line="360" w:lineRule="auto"/>
        <w:rPr>
          <w:rFonts w:ascii="Aptos" w:hAnsi="Aptos" w:cs="Arial"/>
          <w:b/>
          <w:sz w:val="22"/>
          <w:szCs w:val="22"/>
        </w:rPr>
      </w:pPr>
      <w:r w:rsidRPr="009D56CA">
        <w:rPr>
          <w:rFonts w:ascii="Aptos" w:hAnsi="Aptos" w:cs="Arial"/>
          <w:b/>
          <w:sz w:val="22"/>
          <w:szCs w:val="22"/>
        </w:rPr>
        <w:t>WYKONAWCA</w:t>
      </w:r>
    </w:p>
    <w:p w14:paraId="4E0D2277" w14:textId="4EB1419A" w:rsidR="009E072F" w:rsidRPr="009D56CA" w:rsidRDefault="009E072F" w:rsidP="009E072F">
      <w:pPr>
        <w:spacing w:line="360" w:lineRule="auto"/>
        <w:ind w:right="4252"/>
        <w:rPr>
          <w:rFonts w:ascii="Aptos" w:hAnsi="Aptos" w:cs="Arial"/>
          <w:sz w:val="22"/>
          <w:szCs w:val="22"/>
        </w:rPr>
      </w:pPr>
      <w:r w:rsidRPr="009D56CA">
        <w:rPr>
          <w:rFonts w:ascii="Aptos" w:hAnsi="Aptos" w:cs="Arial"/>
          <w:sz w:val="22"/>
          <w:szCs w:val="22"/>
        </w:rPr>
        <w:t>…………………………………………………………………………………………………………………………</w:t>
      </w:r>
    </w:p>
    <w:p w14:paraId="68F01A9A" w14:textId="77777777" w:rsidR="009E072F" w:rsidRPr="009D56CA" w:rsidRDefault="009E072F" w:rsidP="009D56CA">
      <w:pPr>
        <w:ind w:right="4252"/>
        <w:jc w:val="both"/>
        <w:rPr>
          <w:rFonts w:ascii="Aptos" w:hAnsi="Aptos" w:cs="Arial"/>
          <w:i/>
          <w:iCs/>
          <w:sz w:val="20"/>
          <w:szCs w:val="20"/>
        </w:rPr>
      </w:pPr>
      <w:r w:rsidRPr="009D56CA">
        <w:rPr>
          <w:rFonts w:ascii="Aptos" w:hAnsi="Aptos" w:cs="Arial"/>
          <w:i/>
          <w:iCs/>
          <w:color w:val="333333"/>
          <w:sz w:val="20"/>
          <w:szCs w:val="20"/>
          <w:shd w:val="clear" w:color="auto" w:fill="FFFFFF"/>
        </w:rPr>
        <w:t>(nazwa albo imię i nazwisko, siedziba albo miejsce zamieszkania, jeżeli jest miejscem wykonywania działalności wykonawcy lub nazwy albo imiona i nazwiska, siedziby albo miejsca zamieszkania, jeżeli są miejscami wykonywania działalności wykonawców)</w:t>
      </w:r>
    </w:p>
    <w:p w14:paraId="5E396AF2" w14:textId="77777777" w:rsidR="009E072F" w:rsidRPr="009D56CA" w:rsidRDefault="009E072F" w:rsidP="009E072F">
      <w:pPr>
        <w:spacing w:line="360" w:lineRule="auto"/>
        <w:rPr>
          <w:rFonts w:ascii="Aptos" w:hAnsi="Aptos" w:cs="Arial"/>
          <w:sz w:val="22"/>
          <w:szCs w:val="22"/>
        </w:rPr>
      </w:pPr>
    </w:p>
    <w:p w14:paraId="5BC8C06C" w14:textId="77777777" w:rsidR="009E072F" w:rsidRPr="009D56CA" w:rsidRDefault="009E072F" w:rsidP="009E072F">
      <w:pPr>
        <w:spacing w:line="360" w:lineRule="auto"/>
        <w:rPr>
          <w:rFonts w:ascii="Aptos" w:hAnsi="Aptos" w:cs="Arial"/>
          <w:sz w:val="22"/>
          <w:szCs w:val="22"/>
        </w:rPr>
      </w:pPr>
      <w:r w:rsidRPr="009D56CA">
        <w:rPr>
          <w:rFonts w:ascii="Aptos" w:hAnsi="Aptos" w:cs="Arial"/>
          <w:sz w:val="22"/>
          <w:szCs w:val="22"/>
        </w:rPr>
        <w:t>reprezentowany przez:</w:t>
      </w:r>
    </w:p>
    <w:p w14:paraId="3F8AC866" w14:textId="2666E977" w:rsidR="009E072F" w:rsidRPr="009D56CA" w:rsidRDefault="009E072F" w:rsidP="009E072F">
      <w:pPr>
        <w:spacing w:line="360" w:lineRule="auto"/>
        <w:ind w:right="4252"/>
        <w:rPr>
          <w:rFonts w:ascii="Aptos" w:hAnsi="Aptos" w:cs="Arial"/>
          <w:sz w:val="22"/>
          <w:szCs w:val="22"/>
        </w:rPr>
      </w:pPr>
      <w:r w:rsidRPr="009D56CA">
        <w:rPr>
          <w:rFonts w:ascii="Aptos" w:hAnsi="Aptos" w:cs="Arial"/>
          <w:sz w:val="22"/>
          <w:szCs w:val="22"/>
        </w:rPr>
        <w:t>………………………………………………………</w:t>
      </w:r>
    </w:p>
    <w:p w14:paraId="26A7C321" w14:textId="77777777" w:rsidR="009E072F" w:rsidRPr="009D56CA" w:rsidRDefault="009E072F" w:rsidP="009E072F">
      <w:pPr>
        <w:spacing w:line="276" w:lineRule="auto"/>
        <w:jc w:val="center"/>
        <w:rPr>
          <w:rFonts w:ascii="Aptos" w:hAnsi="Aptos" w:cs="Arial"/>
          <w:b/>
          <w:color w:val="000000"/>
          <w:sz w:val="22"/>
          <w:szCs w:val="22"/>
        </w:rPr>
      </w:pPr>
    </w:p>
    <w:p w14:paraId="4A36D0BD" w14:textId="117DEADC" w:rsidR="009E072F" w:rsidRPr="009D56CA" w:rsidRDefault="009E072F" w:rsidP="009E072F">
      <w:pPr>
        <w:spacing w:line="276" w:lineRule="auto"/>
        <w:jc w:val="center"/>
        <w:rPr>
          <w:rFonts w:ascii="Aptos" w:hAnsi="Aptos" w:cs="Arial"/>
          <w:b/>
          <w:color w:val="000000"/>
          <w:sz w:val="22"/>
          <w:szCs w:val="22"/>
          <w:shd w:val="clear" w:color="auto" w:fill="FFFFFF"/>
        </w:rPr>
      </w:pPr>
      <w:r w:rsidRPr="009D56CA">
        <w:rPr>
          <w:rFonts w:ascii="Aptos" w:hAnsi="Aptos" w:cs="Arial"/>
          <w:b/>
          <w:color w:val="000000"/>
          <w:sz w:val="22"/>
          <w:szCs w:val="22"/>
        </w:rPr>
        <w:t xml:space="preserve">Oświadczenie </w:t>
      </w:r>
      <w:r w:rsidRPr="009D56CA">
        <w:rPr>
          <w:rFonts w:ascii="Aptos" w:hAnsi="Aptos" w:cs="Arial"/>
          <w:b/>
          <w:color w:val="000000"/>
          <w:sz w:val="22"/>
          <w:szCs w:val="22"/>
          <w:shd w:val="clear" w:color="auto" w:fill="FFFFFF"/>
        </w:rPr>
        <w:t>o braku podstaw wykluczenia z postępowania wykonawcy</w:t>
      </w:r>
    </w:p>
    <w:p w14:paraId="33F2BAC7" w14:textId="77777777" w:rsidR="009E072F" w:rsidRPr="009D56CA" w:rsidRDefault="009E072F" w:rsidP="009E072F">
      <w:pPr>
        <w:spacing w:line="276" w:lineRule="auto"/>
        <w:jc w:val="center"/>
        <w:rPr>
          <w:rFonts w:ascii="Aptos" w:hAnsi="Aptos" w:cs="Arial"/>
          <w:b/>
          <w:bCs/>
          <w:color w:val="000000"/>
          <w:sz w:val="22"/>
          <w:szCs w:val="22"/>
        </w:rPr>
      </w:pPr>
      <w:r w:rsidRPr="009D56CA">
        <w:rPr>
          <w:rFonts w:ascii="Aptos" w:hAnsi="Aptos" w:cs="Arial"/>
          <w:b/>
          <w:color w:val="000000"/>
          <w:sz w:val="22"/>
          <w:szCs w:val="22"/>
          <w:shd w:val="clear" w:color="auto" w:fill="FFFFFF"/>
        </w:rPr>
        <w:t xml:space="preserve">składane na podstawie </w:t>
      </w:r>
      <w:r w:rsidRPr="009D56CA">
        <w:rPr>
          <w:rFonts w:ascii="Aptos" w:hAnsi="Aptos" w:cs="Arial"/>
          <w:b/>
          <w:bCs/>
          <w:color w:val="000000"/>
          <w:sz w:val="22"/>
          <w:szCs w:val="22"/>
        </w:rPr>
        <w:t xml:space="preserve">art. 125 ust. 1 </w:t>
      </w:r>
      <w:r w:rsidRPr="009D56CA">
        <w:rPr>
          <w:rFonts w:ascii="Aptos" w:hAnsi="Aptos" w:cs="Arial"/>
          <w:b/>
          <w:bCs/>
          <w:color w:val="000000"/>
          <w:sz w:val="22"/>
          <w:szCs w:val="22"/>
          <w:shd w:val="clear" w:color="auto" w:fill="FFFFFF"/>
        </w:rPr>
        <w:t xml:space="preserve">ustawy </w:t>
      </w:r>
      <w:r w:rsidRPr="009D56CA">
        <w:rPr>
          <w:rFonts w:ascii="Aptos" w:hAnsi="Aptos" w:cs="Arial"/>
          <w:b/>
          <w:bCs/>
          <w:color w:val="000000"/>
          <w:sz w:val="22"/>
          <w:szCs w:val="22"/>
        </w:rPr>
        <w:t xml:space="preserve">z dnia 11 września 2019 r. </w:t>
      </w:r>
    </w:p>
    <w:p w14:paraId="51B068E0" w14:textId="5B77F53B" w:rsidR="001712FF" w:rsidRPr="009D56CA" w:rsidRDefault="009E072F" w:rsidP="001712FF">
      <w:pPr>
        <w:spacing w:line="276" w:lineRule="auto"/>
        <w:jc w:val="center"/>
        <w:rPr>
          <w:rFonts w:ascii="Aptos" w:hAnsi="Aptos" w:cs="Arial"/>
          <w:b/>
          <w:bCs/>
          <w:color w:val="000000"/>
          <w:sz w:val="22"/>
          <w:szCs w:val="22"/>
        </w:rPr>
      </w:pPr>
      <w:r w:rsidRPr="009D56CA">
        <w:rPr>
          <w:rFonts w:ascii="Aptos" w:hAnsi="Aptos" w:cs="Arial"/>
          <w:b/>
          <w:bCs/>
          <w:color w:val="000000"/>
          <w:sz w:val="22"/>
          <w:szCs w:val="22"/>
        </w:rPr>
        <w:t>- Prawo zamówień publicznych (tekst jednolity: Dz. U. 202</w:t>
      </w:r>
      <w:r w:rsidR="00947D25" w:rsidRPr="009D56CA">
        <w:rPr>
          <w:rFonts w:ascii="Aptos" w:hAnsi="Aptos" w:cs="Arial"/>
          <w:b/>
          <w:bCs/>
          <w:color w:val="000000"/>
          <w:sz w:val="22"/>
          <w:szCs w:val="22"/>
        </w:rPr>
        <w:t>4</w:t>
      </w:r>
      <w:r w:rsidRPr="009D56CA">
        <w:rPr>
          <w:rFonts w:ascii="Aptos" w:hAnsi="Aptos" w:cs="Arial"/>
          <w:b/>
          <w:bCs/>
          <w:color w:val="000000"/>
          <w:sz w:val="22"/>
          <w:szCs w:val="22"/>
        </w:rPr>
        <w:t xml:space="preserve"> poz. </w:t>
      </w:r>
      <w:r w:rsidR="006D17E5" w:rsidRPr="009D56CA">
        <w:rPr>
          <w:rFonts w:ascii="Aptos" w:hAnsi="Aptos" w:cs="Arial"/>
          <w:b/>
          <w:bCs/>
          <w:color w:val="000000"/>
          <w:sz w:val="22"/>
          <w:szCs w:val="22"/>
        </w:rPr>
        <w:t>1</w:t>
      </w:r>
      <w:r w:rsidR="00947D25" w:rsidRPr="009D56CA">
        <w:rPr>
          <w:rFonts w:ascii="Aptos" w:hAnsi="Aptos" w:cs="Arial"/>
          <w:b/>
          <w:bCs/>
          <w:color w:val="000000"/>
          <w:sz w:val="22"/>
          <w:szCs w:val="22"/>
        </w:rPr>
        <w:t xml:space="preserve">320 </w:t>
      </w:r>
      <w:r w:rsidRPr="009D56CA">
        <w:rPr>
          <w:rFonts w:ascii="Aptos" w:hAnsi="Aptos" w:cs="Arial"/>
          <w:b/>
          <w:bCs/>
          <w:color w:val="000000"/>
          <w:sz w:val="22"/>
          <w:szCs w:val="22"/>
        </w:rPr>
        <w:t>ze zm.)</w:t>
      </w:r>
    </w:p>
    <w:p w14:paraId="743EA402" w14:textId="2B7C114C" w:rsidR="001712FF" w:rsidRPr="009D56CA" w:rsidRDefault="001712FF" w:rsidP="001712FF">
      <w:pPr>
        <w:spacing w:after="120" w:line="360" w:lineRule="auto"/>
        <w:jc w:val="center"/>
        <w:rPr>
          <w:rFonts w:ascii="Aptos" w:hAnsi="Aptos" w:cs="Arial"/>
          <w:b/>
          <w:caps/>
          <w:sz w:val="22"/>
          <w:szCs w:val="22"/>
          <w:u w:val="single"/>
        </w:rPr>
      </w:pPr>
      <w:r w:rsidRPr="009D56CA">
        <w:rPr>
          <w:rFonts w:ascii="Aptos" w:hAnsi="Aptos" w:cs="Arial"/>
          <w:b/>
          <w:sz w:val="22"/>
          <w:szCs w:val="22"/>
          <w:u w:val="single"/>
        </w:rPr>
        <w:t xml:space="preserve">UWZGLĘDNIAJĄCE PRZESŁANKI WYKLUCZENIA Z ART. 7 UST. 1 USTAWY </w:t>
      </w:r>
      <w:r w:rsidRPr="009D56CA">
        <w:rPr>
          <w:rFonts w:ascii="Aptos" w:hAnsi="Aptos" w:cs="Arial"/>
          <w:b/>
          <w:caps/>
          <w:sz w:val="22"/>
          <w:szCs w:val="22"/>
          <w:u w:val="single"/>
        </w:rPr>
        <w:t>o szczególnych rozwiązaniach w zakresie przeciwdziałania wspieraniu agresji na Ukrainę oraz służących ochronie bezpieczeństwa narodowego</w:t>
      </w:r>
    </w:p>
    <w:p w14:paraId="2643BD00" w14:textId="77777777" w:rsidR="001712FF" w:rsidRPr="009D56CA" w:rsidRDefault="001712FF" w:rsidP="009E072F">
      <w:pPr>
        <w:spacing w:line="276" w:lineRule="auto"/>
        <w:jc w:val="center"/>
        <w:rPr>
          <w:rFonts w:ascii="Aptos" w:hAnsi="Aptos" w:cs="Arial"/>
          <w:b/>
          <w:bCs/>
          <w:color w:val="000000"/>
          <w:sz w:val="22"/>
          <w:szCs w:val="22"/>
        </w:rPr>
      </w:pPr>
    </w:p>
    <w:p w14:paraId="6AE470B6" w14:textId="5E79CC44" w:rsidR="009E072F" w:rsidRPr="009D56CA" w:rsidRDefault="009E072F" w:rsidP="009D56CA">
      <w:pPr>
        <w:numPr>
          <w:ilvl w:val="0"/>
          <w:numId w:val="47"/>
        </w:numPr>
        <w:tabs>
          <w:tab w:val="left" w:pos="426"/>
        </w:tabs>
        <w:spacing w:after="240" w:line="312" w:lineRule="auto"/>
        <w:jc w:val="both"/>
        <w:rPr>
          <w:rFonts w:ascii="Aptos" w:hAnsi="Aptos" w:cs="Arial"/>
          <w:iCs/>
          <w:color w:val="0070C0"/>
          <w:sz w:val="22"/>
          <w:szCs w:val="22"/>
        </w:rPr>
      </w:pPr>
      <w:r w:rsidRPr="009D56CA">
        <w:rPr>
          <w:rFonts w:ascii="Aptos" w:hAnsi="Aptos" w:cs="Arial"/>
          <w:color w:val="000000"/>
          <w:sz w:val="22"/>
          <w:szCs w:val="22"/>
        </w:rPr>
        <w:t xml:space="preserve">Uprawniony do reprezentowania wykonawcy ………………………… w postępowaniu o udzielenie zamówienia publicznego na </w:t>
      </w:r>
      <w:r w:rsidR="009D56CA" w:rsidRPr="009D56CA">
        <w:rPr>
          <w:rFonts w:ascii="Aptos" w:hAnsi="Aptos" w:cs="Arial"/>
          <w:iCs/>
          <w:color w:val="0070C0"/>
          <w:sz w:val="22"/>
          <w:szCs w:val="22"/>
        </w:rPr>
        <w:t>„Dostawa serwerów, komputerów, drukarek, osprzętu komputerowego i oprogramowania na potrzeby Wrocławskiego Centrum Zdrowia SP ZOZ</w:t>
      </w:r>
      <w:r w:rsidR="0047640B" w:rsidRPr="009D56CA">
        <w:rPr>
          <w:rFonts w:ascii="Aptos" w:hAnsi="Aptos" w:cs="Arial"/>
          <w:iCs/>
          <w:color w:val="0070C0"/>
          <w:sz w:val="22"/>
          <w:szCs w:val="22"/>
        </w:rPr>
        <w:t>”</w:t>
      </w:r>
      <w:r w:rsidRPr="009D56CA">
        <w:rPr>
          <w:rFonts w:ascii="Aptos" w:hAnsi="Aptos" w:cs="Arial"/>
          <w:iCs/>
          <w:sz w:val="22"/>
          <w:szCs w:val="22"/>
        </w:rPr>
        <w:t xml:space="preserve">, </w:t>
      </w:r>
      <w:r w:rsidRPr="009D56CA">
        <w:rPr>
          <w:rFonts w:ascii="Aptos" w:hAnsi="Aptos" w:cs="Arial"/>
          <w:sz w:val="22"/>
          <w:szCs w:val="22"/>
        </w:rPr>
        <w:t>Oznaczenie sprawy:</w:t>
      </w:r>
      <w:r w:rsidRPr="009D56CA">
        <w:rPr>
          <w:rFonts w:ascii="Aptos" w:hAnsi="Aptos" w:cs="Arial"/>
          <w:b/>
          <w:sz w:val="22"/>
          <w:szCs w:val="22"/>
        </w:rPr>
        <w:t xml:space="preserve"> </w:t>
      </w:r>
      <w:r w:rsidR="00165E99" w:rsidRPr="009D56CA">
        <w:rPr>
          <w:rFonts w:ascii="Aptos" w:hAnsi="Aptos" w:cs="Arial"/>
          <w:b/>
          <w:color w:val="0070C0"/>
          <w:sz w:val="22"/>
          <w:szCs w:val="22"/>
        </w:rPr>
        <w:t>DIN.0420.</w:t>
      </w:r>
      <w:r w:rsidR="009D56CA" w:rsidRPr="009D56CA">
        <w:rPr>
          <w:rFonts w:ascii="Aptos" w:hAnsi="Aptos" w:cs="Arial"/>
          <w:b/>
          <w:color w:val="0070C0"/>
          <w:sz w:val="22"/>
          <w:szCs w:val="22"/>
        </w:rPr>
        <w:t>3</w:t>
      </w:r>
      <w:r w:rsidR="003C6932" w:rsidRPr="009D56CA">
        <w:rPr>
          <w:rFonts w:ascii="Aptos" w:hAnsi="Aptos" w:cs="Arial"/>
          <w:b/>
          <w:color w:val="0070C0"/>
          <w:sz w:val="22"/>
          <w:szCs w:val="22"/>
        </w:rPr>
        <w:t>.</w:t>
      </w:r>
      <w:r w:rsidR="00165E99" w:rsidRPr="009D56CA">
        <w:rPr>
          <w:rFonts w:ascii="Aptos" w:hAnsi="Aptos" w:cs="Arial"/>
          <w:b/>
          <w:color w:val="0070C0"/>
          <w:sz w:val="22"/>
          <w:szCs w:val="22"/>
        </w:rPr>
        <w:t>202</w:t>
      </w:r>
      <w:r w:rsidR="00947D25" w:rsidRPr="009D56CA">
        <w:rPr>
          <w:rFonts w:ascii="Aptos" w:hAnsi="Aptos" w:cs="Arial"/>
          <w:b/>
          <w:color w:val="0070C0"/>
          <w:sz w:val="22"/>
          <w:szCs w:val="22"/>
        </w:rPr>
        <w:t>5</w:t>
      </w:r>
      <w:r w:rsidRPr="009D56CA">
        <w:rPr>
          <w:rFonts w:ascii="Aptos" w:hAnsi="Aptos" w:cs="Arial"/>
          <w:b/>
          <w:color w:val="0070C0"/>
          <w:sz w:val="22"/>
          <w:szCs w:val="22"/>
        </w:rPr>
        <w:t xml:space="preserve">, </w:t>
      </w:r>
      <w:r w:rsidRPr="009D56CA">
        <w:rPr>
          <w:rFonts w:ascii="Aptos" w:hAnsi="Aptos" w:cs="Arial"/>
          <w:sz w:val="22"/>
          <w:szCs w:val="22"/>
        </w:rPr>
        <w:t xml:space="preserve">prowadzonym przez </w:t>
      </w:r>
      <w:r w:rsidRPr="009D56CA">
        <w:rPr>
          <w:rFonts w:ascii="Aptos" w:hAnsi="Aptos" w:cs="Arial"/>
          <w:b/>
          <w:bCs/>
          <w:color w:val="0070C0"/>
          <w:sz w:val="22"/>
          <w:szCs w:val="22"/>
        </w:rPr>
        <w:t>Wrocławskie Centrum Zdrowia SP ZOZ</w:t>
      </w:r>
      <w:r w:rsidRPr="009D56CA">
        <w:rPr>
          <w:rFonts w:ascii="Aptos" w:hAnsi="Aptos" w:cs="Arial"/>
          <w:b/>
          <w:bCs/>
          <w:color w:val="000000"/>
          <w:sz w:val="22"/>
          <w:szCs w:val="22"/>
        </w:rPr>
        <w:t>, oświadczam, że nie podlegam wykluczeniu z postępowania</w:t>
      </w:r>
      <w:r w:rsidRPr="009D56CA">
        <w:rPr>
          <w:rFonts w:ascii="Aptos" w:hAnsi="Aptos" w:cs="Arial"/>
          <w:color w:val="000000"/>
          <w:sz w:val="22"/>
          <w:szCs w:val="22"/>
        </w:rPr>
        <w:t xml:space="preserve"> w zakresie podstaw wykluczenia wymienionych w </w:t>
      </w:r>
      <w:r w:rsidRPr="009D56CA">
        <w:rPr>
          <w:rFonts w:ascii="Aptos" w:hAnsi="Aptos" w:cs="Arial"/>
          <w:b/>
          <w:bCs/>
          <w:color w:val="000000"/>
          <w:sz w:val="22"/>
          <w:szCs w:val="22"/>
          <w:shd w:val="clear" w:color="auto" w:fill="FFFFFF"/>
        </w:rPr>
        <w:t>art. 108 ust. 1</w:t>
      </w:r>
      <w:r w:rsidRPr="009D56CA">
        <w:rPr>
          <w:rFonts w:ascii="Aptos" w:hAnsi="Aptos" w:cs="Arial"/>
          <w:color w:val="000000"/>
          <w:sz w:val="22"/>
          <w:szCs w:val="22"/>
          <w:shd w:val="clear" w:color="auto" w:fill="FFFFFF"/>
        </w:rPr>
        <w:t xml:space="preserve"> ustawy </w:t>
      </w:r>
      <w:r w:rsidRPr="009D56CA">
        <w:rPr>
          <w:rFonts w:ascii="Aptos" w:hAnsi="Aptos" w:cs="Arial"/>
          <w:color w:val="000000"/>
          <w:sz w:val="22"/>
          <w:szCs w:val="22"/>
        </w:rPr>
        <w:t>z dnia 11 września 2019 r. - Prawo zamówień publicznych.</w:t>
      </w:r>
    </w:p>
    <w:p w14:paraId="58C4ECF4" w14:textId="49BA4F2C" w:rsidR="009E072F" w:rsidRPr="009D56CA" w:rsidRDefault="009E072F" w:rsidP="009D56CA">
      <w:pPr>
        <w:numPr>
          <w:ilvl w:val="0"/>
          <w:numId w:val="47"/>
        </w:numPr>
        <w:tabs>
          <w:tab w:val="left" w:pos="426"/>
        </w:tabs>
        <w:spacing w:after="240" w:line="312" w:lineRule="auto"/>
        <w:jc w:val="both"/>
        <w:rPr>
          <w:rFonts w:ascii="Aptos" w:hAnsi="Aptos" w:cs="Arial"/>
          <w:iCs/>
          <w:color w:val="0070C0"/>
          <w:sz w:val="22"/>
          <w:szCs w:val="22"/>
        </w:rPr>
      </w:pPr>
      <w:r w:rsidRPr="009D56CA">
        <w:rPr>
          <w:rFonts w:ascii="Aptos" w:hAnsi="Aptos" w:cs="Arial"/>
          <w:color w:val="000000"/>
          <w:sz w:val="22"/>
          <w:szCs w:val="22"/>
        </w:rPr>
        <w:t xml:space="preserve">Uprawniony do reprezentowania wykonawcy ………………………… w postępowaniu o udzielenie zamówienia publicznego na </w:t>
      </w:r>
      <w:r w:rsidR="009D56CA" w:rsidRPr="009D56CA">
        <w:rPr>
          <w:rFonts w:ascii="Aptos" w:hAnsi="Aptos" w:cs="Arial"/>
          <w:iCs/>
          <w:color w:val="0070C0"/>
          <w:sz w:val="22"/>
          <w:szCs w:val="22"/>
        </w:rPr>
        <w:t>„Dostawa serwerów, komputerów, drukarek, osprzętu komputerowego i oprogramowania na potrzeby Wrocławskiego Centrum Zdrowia SP ZOZ</w:t>
      </w:r>
      <w:r w:rsidR="00977F17" w:rsidRPr="009D56CA">
        <w:rPr>
          <w:rFonts w:ascii="Aptos" w:hAnsi="Aptos" w:cs="Arial"/>
          <w:iCs/>
          <w:color w:val="0070C0"/>
          <w:sz w:val="22"/>
          <w:szCs w:val="22"/>
        </w:rPr>
        <w:t>”</w:t>
      </w:r>
      <w:r w:rsidR="00A67B4F" w:rsidRPr="009D56CA">
        <w:rPr>
          <w:rFonts w:ascii="Aptos" w:hAnsi="Aptos" w:cs="Arial"/>
          <w:iCs/>
          <w:sz w:val="22"/>
          <w:szCs w:val="22"/>
        </w:rPr>
        <w:t xml:space="preserve">, </w:t>
      </w:r>
      <w:r w:rsidR="00A67B4F" w:rsidRPr="009D56CA">
        <w:rPr>
          <w:rFonts w:ascii="Aptos" w:hAnsi="Aptos" w:cs="Arial"/>
          <w:sz w:val="22"/>
          <w:szCs w:val="22"/>
        </w:rPr>
        <w:t>Oznaczenie sprawy:</w:t>
      </w:r>
      <w:r w:rsidR="00A67B4F" w:rsidRPr="009D56CA">
        <w:rPr>
          <w:rFonts w:ascii="Aptos" w:hAnsi="Aptos" w:cs="Arial"/>
          <w:b/>
          <w:sz w:val="22"/>
          <w:szCs w:val="22"/>
        </w:rPr>
        <w:t xml:space="preserve"> </w:t>
      </w:r>
      <w:r w:rsidR="00165E99" w:rsidRPr="009D56CA">
        <w:rPr>
          <w:rFonts w:ascii="Aptos" w:hAnsi="Aptos" w:cs="Arial"/>
          <w:b/>
          <w:color w:val="0070C0"/>
          <w:sz w:val="22"/>
          <w:szCs w:val="22"/>
        </w:rPr>
        <w:t>DIN.0420.</w:t>
      </w:r>
      <w:r w:rsidR="009D56CA" w:rsidRPr="009D56CA">
        <w:rPr>
          <w:rFonts w:ascii="Aptos" w:hAnsi="Aptos" w:cs="Arial"/>
          <w:b/>
          <w:color w:val="0070C0"/>
          <w:sz w:val="22"/>
          <w:szCs w:val="22"/>
        </w:rPr>
        <w:t>3</w:t>
      </w:r>
      <w:r w:rsidR="00165E99" w:rsidRPr="009D56CA">
        <w:rPr>
          <w:rFonts w:ascii="Aptos" w:hAnsi="Aptos" w:cs="Arial"/>
          <w:b/>
          <w:color w:val="0070C0"/>
          <w:sz w:val="22"/>
          <w:szCs w:val="22"/>
        </w:rPr>
        <w:t>.202</w:t>
      </w:r>
      <w:r w:rsidR="00947D25" w:rsidRPr="009D56CA">
        <w:rPr>
          <w:rFonts w:ascii="Aptos" w:hAnsi="Aptos" w:cs="Arial"/>
          <w:b/>
          <w:color w:val="0070C0"/>
          <w:sz w:val="22"/>
          <w:szCs w:val="22"/>
        </w:rPr>
        <w:t>5</w:t>
      </w:r>
      <w:r w:rsidR="00A67B4F" w:rsidRPr="009D56CA">
        <w:rPr>
          <w:rFonts w:ascii="Aptos" w:hAnsi="Aptos" w:cs="Arial"/>
          <w:b/>
          <w:color w:val="0070C0"/>
          <w:sz w:val="22"/>
          <w:szCs w:val="22"/>
        </w:rPr>
        <w:t xml:space="preserve">, </w:t>
      </w:r>
      <w:r w:rsidR="00A67B4F" w:rsidRPr="009D56CA">
        <w:rPr>
          <w:rFonts w:ascii="Aptos" w:hAnsi="Aptos" w:cs="Arial"/>
          <w:sz w:val="22"/>
          <w:szCs w:val="22"/>
        </w:rPr>
        <w:t xml:space="preserve">prowadzonym przez </w:t>
      </w:r>
      <w:r w:rsidR="00A67B4F" w:rsidRPr="009D56CA">
        <w:rPr>
          <w:rFonts w:ascii="Aptos" w:hAnsi="Aptos" w:cs="Arial"/>
          <w:b/>
          <w:bCs/>
          <w:color w:val="0070C0"/>
          <w:sz w:val="22"/>
          <w:szCs w:val="22"/>
        </w:rPr>
        <w:t>Wrocławskie Centrum Zdrowia SP ZOZ</w:t>
      </w:r>
      <w:r w:rsidRPr="009D56CA">
        <w:rPr>
          <w:rFonts w:ascii="Aptos" w:hAnsi="Aptos" w:cs="Arial"/>
          <w:b/>
          <w:bCs/>
          <w:color w:val="000000"/>
          <w:sz w:val="22"/>
          <w:szCs w:val="22"/>
        </w:rPr>
        <w:t xml:space="preserve">, </w:t>
      </w:r>
      <w:r w:rsidRPr="009D56CA">
        <w:rPr>
          <w:rFonts w:ascii="Aptos" w:hAnsi="Aptos" w:cs="Arial"/>
          <w:b/>
          <w:bCs/>
          <w:sz w:val="22"/>
          <w:szCs w:val="22"/>
        </w:rPr>
        <w:t xml:space="preserve">oświadczam, że zachodzą w stosunku do mnie podstawy wykluczenia z postępowania </w:t>
      </w:r>
      <w:r w:rsidRPr="009D56CA">
        <w:rPr>
          <w:rFonts w:ascii="Aptos" w:hAnsi="Aptos" w:cs="Arial"/>
          <w:sz w:val="22"/>
          <w:szCs w:val="22"/>
        </w:rPr>
        <w:t xml:space="preserve">w zakresie podstaw wykluczenia </w:t>
      </w:r>
      <w:r w:rsidRPr="009D56CA">
        <w:rPr>
          <w:rFonts w:ascii="Aptos" w:hAnsi="Aptos" w:cs="Arial"/>
          <w:sz w:val="22"/>
          <w:szCs w:val="22"/>
          <w:shd w:val="clear" w:color="auto" w:fill="FFFFFF"/>
        </w:rPr>
        <w:t>wskazanych przez zamawiającego</w:t>
      </w:r>
      <w:r w:rsidRPr="009D56CA">
        <w:rPr>
          <w:rFonts w:ascii="Aptos" w:hAnsi="Aptos" w:cs="Arial"/>
          <w:sz w:val="22"/>
          <w:szCs w:val="22"/>
        </w:rPr>
        <w:t xml:space="preserve"> wymienionych w art. 108 ust. 1 pkt ……… Pzp </w:t>
      </w:r>
      <w:r w:rsidRPr="009D56CA">
        <w:rPr>
          <w:rFonts w:ascii="Aptos" w:hAnsi="Aptos" w:cs="Arial"/>
          <w:i/>
          <w:iCs/>
          <w:sz w:val="22"/>
          <w:szCs w:val="22"/>
        </w:rPr>
        <w:t xml:space="preserve">(podać mającą zastosowanie podstawę wykluczenia z postępowania spośród </w:t>
      </w:r>
      <w:r w:rsidRPr="009D56CA">
        <w:rPr>
          <w:rFonts w:ascii="Aptos" w:hAnsi="Aptos" w:cs="Arial"/>
          <w:i/>
          <w:iCs/>
          <w:sz w:val="22"/>
          <w:szCs w:val="22"/>
          <w:shd w:val="clear" w:color="auto" w:fill="FFFFFF"/>
        </w:rPr>
        <w:t>wskazanych przez zamawiającego</w:t>
      </w:r>
      <w:r w:rsidRPr="009D56CA">
        <w:rPr>
          <w:rFonts w:ascii="Aptos" w:hAnsi="Aptos" w:cs="Arial"/>
          <w:i/>
          <w:iCs/>
          <w:sz w:val="22"/>
          <w:szCs w:val="22"/>
        </w:rPr>
        <w:t xml:space="preserve"> wymienionych w art. 108 ust. 1 Pzp). </w:t>
      </w:r>
    </w:p>
    <w:p w14:paraId="15C329C8" w14:textId="77777777" w:rsidR="009E072F" w:rsidRPr="009D56CA" w:rsidRDefault="009E072F" w:rsidP="009E072F">
      <w:pPr>
        <w:tabs>
          <w:tab w:val="left" w:pos="426"/>
        </w:tabs>
        <w:spacing w:after="240" w:line="312" w:lineRule="auto"/>
        <w:ind w:left="425"/>
        <w:jc w:val="both"/>
        <w:rPr>
          <w:rFonts w:ascii="Aptos" w:hAnsi="Aptos" w:cs="Arial"/>
          <w:sz w:val="22"/>
          <w:szCs w:val="22"/>
        </w:rPr>
      </w:pPr>
      <w:r w:rsidRPr="009D56CA">
        <w:rPr>
          <w:rFonts w:ascii="Aptos" w:hAnsi="Aptos" w:cs="Arial"/>
          <w:sz w:val="22"/>
          <w:szCs w:val="22"/>
        </w:rPr>
        <w:lastRenderedPageBreak/>
        <w:t>Jednocześnie oświadczam, że na podstawie art. 110 ust. 2 Pzp w celu wykazania swojej rzetelności pomimo istnienia odpowiedniej podstawy wykluczenia wykonawca przedsięwziął następujące środki („samooczyszczenie”):</w:t>
      </w:r>
    </w:p>
    <w:p w14:paraId="7B2688A9" w14:textId="77777777" w:rsidR="009E072F" w:rsidRPr="009D56CA" w:rsidRDefault="009E072F" w:rsidP="009E072F">
      <w:pPr>
        <w:tabs>
          <w:tab w:val="left" w:pos="426"/>
        </w:tabs>
        <w:spacing w:line="312" w:lineRule="auto"/>
        <w:ind w:left="425"/>
        <w:jc w:val="both"/>
        <w:rPr>
          <w:rFonts w:ascii="Aptos" w:hAnsi="Aptos" w:cs="Arial"/>
          <w:sz w:val="22"/>
          <w:szCs w:val="22"/>
        </w:rPr>
      </w:pPr>
      <w:r w:rsidRPr="009D56CA">
        <w:rPr>
          <w:rFonts w:ascii="Aptos" w:hAnsi="Aptos" w:cs="Arial"/>
          <w:sz w:val="22"/>
          <w:szCs w:val="22"/>
        </w:rPr>
        <w:t>……………………………………………………………………………………………………………</w:t>
      </w:r>
    </w:p>
    <w:p w14:paraId="160C11BC" w14:textId="134743EB" w:rsidR="001712FF" w:rsidRPr="009D56CA" w:rsidRDefault="009E072F" w:rsidP="009D56CA">
      <w:pPr>
        <w:tabs>
          <w:tab w:val="left" w:pos="426"/>
        </w:tabs>
        <w:spacing w:line="312" w:lineRule="auto"/>
        <w:ind w:left="425"/>
        <w:jc w:val="both"/>
        <w:rPr>
          <w:rFonts w:ascii="Aptos" w:hAnsi="Aptos" w:cs="Arial"/>
          <w:sz w:val="22"/>
          <w:szCs w:val="22"/>
        </w:rPr>
      </w:pPr>
      <w:r w:rsidRPr="009D56CA">
        <w:rPr>
          <w:rFonts w:ascii="Aptos" w:hAnsi="Aptos" w:cs="Arial"/>
          <w:sz w:val="22"/>
          <w:szCs w:val="22"/>
        </w:rPr>
        <w:t>……………………………………………………………………………………………………………</w:t>
      </w:r>
    </w:p>
    <w:p w14:paraId="6D040367" w14:textId="33E7098B" w:rsidR="00ED2B83" w:rsidRPr="00ED2B83" w:rsidRDefault="00ED2B83" w:rsidP="00ED2B83">
      <w:pPr>
        <w:spacing w:line="276" w:lineRule="auto"/>
        <w:jc w:val="center"/>
        <w:rPr>
          <w:rFonts w:ascii="Aptos" w:hAnsi="Aptos" w:cs="Arial"/>
          <w:i/>
          <w:iCs/>
          <w:color w:val="EE0000"/>
          <w:sz w:val="22"/>
          <w:szCs w:val="22"/>
        </w:rPr>
      </w:pPr>
      <w:r w:rsidRPr="00ED2B83">
        <w:rPr>
          <w:rFonts w:ascii="Aptos" w:hAnsi="Aptos" w:cs="Arial"/>
          <w:i/>
          <w:iCs/>
          <w:color w:val="EE0000"/>
          <w:sz w:val="22"/>
          <w:szCs w:val="22"/>
        </w:rPr>
        <w:t xml:space="preserve">(należy wypełnić odpowiednio pkt.1 lub pkt. 2; punkt, który nie odnosi się do Wykonawcy </w:t>
      </w:r>
      <w:r>
        <w:rPr>
          <w:rFonts w:ascii="Aptos" w:hAnsi="Aptos" w:cs="Arial"/>
          <w:i/>
          <w:iCs/>
          <w:color w:val="EE0000"/>
          <w:sz w:val="22"/>
          <w:szCs w:val="22"/>
        </w:rPr>
        <w:br/>
      </w:r>
      <w:r w:rsidRPr="00ED2B83">
        <w:rPr>
          <w:rFonts w:ascii="Aptos" w:hAnsi="Aptos" w:cs="Arial"/>
          <w:i/>
          <w:iCs/>
          <w:color w:val="EE0000"/>
          <w:sz w:val="22"/>
          <w:szCs w:val="22"/>
        </w:rPr>
        <w:t>należy skreślić)</w:t>
      </w:r>
    </w:p>
    <w:p w14:paraId="580E7729" w14:textId="77777777" w:rsidR="001712FF" w:rsidRPr="009D56CA" w:rsidRDefault="001712FF" w:rsidP="00087DA4">
      <w:pPr>
        <w:tabs>
          <w:tab w:val="left" w:pos="426"/>
        </w:tabs>
        <w:spacing w:line="312" w:lineRule="auto"/>
        <w:jc w:val="both"/>
        <w:rPr>
          <w:rFonts w:ascii="Aptos" w:hAnsi="Aptos" w:cs="Arial"/>
          <w:sz w:val="22"/>
          <w:szCs w:val="22"/>
        </w:rPr>
      </w:pPr>
    </w:p>
    <w:p w14:paraId="458BDD00" w14:textId="0BFCEABB" w:rsidR="009E072F" w:rsidRPr="009D56CA" w:rsidRDefault="00A643AD" w:rsidP="009E072F">
      <w:pPr>
        <w:tabs>
          <w:tab w:val="left" w:pos="426"/>
        </w:tabs>
        <w:spacing w:line="312" w:lineRule="auto"/>
        <w:ind w:left="425"/>
        <w:jc w:val="both"/>
        <w:rPr>
          <w:rFonts w:ascii="Aptos" w:hAnsi="Aptos" w:cs="Arial"/>
          <w:sz w:val="22"/>
          <w:szCs w:val="22"/>
        </w:rPr>
      </w:pPr>
      <w:r w:rsidRPr="009D56CA">
        <w:rPr>
          <w:rFonts w:ascii="Aptos" w:hAnsi="Aptos" w:cs="Arial"/>
          <w:sz w:val="22"/>
          <w:szCs w:val="22"/>
        </w:rPr>
        <w:t>3.</w:t>
      </w:r>
      <w:r w:rsidRPr="009D56CA">
        <w:rPr>
          <w:rFonts w:ascii="Aptos" w:hAnsi="Aptos" w:cs="Arial"/>
          <w:sz w:val="22"/>
          <w:szCs w:val="22"/>
        </w:rPr>
        <w:tab/>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 </w:t>
      </w:r>
      <w:r w:rsidR="001712FF" w:rsidRPr="009D56CA">
        <w:rPr>
          <w:rStyle w:val="Odwoanieprzypisudolnego"/>
          <w:rFonts w:ascii="Aptos" w:hAnsi="Aptos" w:cs="Arial"/>
          <w:sz w:val="22"/>
          <w:szCs w:val="22"/>
        </w:rPr>
        <w:footnoteReference w:id="1"/>
      </w:r>
    </w:p>
    <w:p w14:paraId="00C5CD06" w14:textId="77777777" w:rsidR="00650532" w:rsidRPr="009D56CA" w:rsidRDefault="00650532" w:rsidP="009E072F">
      <w:pPr>
        <w:tabs>
          <w:tab w:val="left" w:pos="426"/>
        </w:tabs>
        <w:spacing w:line="312" w:lineRule="auto"/>
        <w:ind w:left="425"/>
        <w:jc w:val="both"/>
        <w:rPr>
          <w:rFonts w:ascii="Aptos" w:hAnsi="Aptos" w:cs="Arial"/>
          <w:sz w:val="22"/>
          <w:szCs w:val="22"/>
        </w:rPr>
      </w:pPr>
    </w:p>
    <w:p w14:paraId="21AA1A39" w14:textId="77777777" w:rsidR="009E072F" w:rsidRPr="009D56CA" w:rsidRDefault="009E072F" w:rsidP="009E072F">
      <w:pPr>
        <w:shd w:val="clear" w:color="auto" w:fill="BFBFBF"/>
        <w:spacing w:line="360" w:lineRule="auto"/>
        <w:jc w:val="both"/>
        <w:rPr>
          <w:rFonts w:ascii="Aptos" w:hAnsi="Aptos" w:cs="Arial"/>
          <w:b/>
          <w:sz w:val="22"/>
          <w:szCs w:val="22"/>
        </w:rPr>
      </w:pPr>
      <w:r w:rsidRPr="009D56CA">
        <w:rPr>
          <w:rFonts w:ascii="Aptos" w:hAnsi="Aptos" w:cs="Arial"/>
          <w:b/>
          <w:sz w:val="22"/>
          <w:szCs w:val="22"/>
        </w:rPr>
        <w:t>OŚWIADCZENIE DOTYCZĄCE PODANYCH INFORMACJI:</w:t>
      </w:r>
    </w:p>
    <w:p w14:paraId="15BCD2A7" w14:textId="77777777" w:rsidR="009E072F" w:rsidRPr="009D56CA" w:rsidRDefault="009E072F" w:rsidP="009E072F">
      <w:pPr>
        <w:spacing w:line="360" w:lineRule="auto"/>
        <w:jc w:val="both"/>
        <w:rPr>
          <w:rFonts w:ascii="Aptos" w:hAnsi="Aptos" w:cs="Arial"/>
          <w:b/>
          <w:sz w:val="22"/>
          <w:szCs w:val="22"/>
        </w:rPr>
      </w:pPr>
    </w:p>
    <w:p w14:paraId="4CAC6A8D" w14:textId="02C48B9A" w:rsidR="009E072F" w:rsidRPr="009D56CA" w:rsidRDefault="009E072F" w:rsidP="009E072F">
      <w:pPr>
        <w:spacing w:line="360" w:lineRule="auto"/>
        <w:jc w:val="both"/>
        <w:rPr>
          <w:rFonts w:ascii="Aptos" w:hAnsi="Aptos" w:cs="Arial"/>
          <w:sz w:val="22"/>
          <w:szCs w:val="22"/>
        </w:rPr>
      </w:pPr>
      <w:r w:rsidRPr="009D56CA">
        <w:rPr>
          <w:rFonts w:ascii="Aptos" w:hAnsi="Aptos" w:cs="Arial"/>
          <w:sz w:val="22"/>
          <w:szCs w:val="22"/>
        </w:rPr>
        <w:t xml:space="preserve">Oświadczam, że wszystkie informacje podane w powyższych oświadczeniach są aktualne </w:t>
      </w:r>
      <w:r w:rsidRPr="009D56CA">
        <w:rPr>
          <w:rFonts w:ascii="Aptos" w:hAnsi="Aptos" w:cs="Arial"/>
          <w:sz w:val="22"/>
          <w:szCs w:val="22"/>
        </w:rPr>
        <w:br/>
        <w:t xml:space="preserve">i zgodne z prawdą oraz zostały przedstawione z pełną świadomością konsekwencji wprowadzenia zamawiającego w błąd przy przedstawianiu informacji. </w:t>
      </w:r>
    </w:p>
    <w:p w14:paraId="773D7083" w14:textId="3DFE438D" w:rsidR="008B630F" w:rsidRPr="009D56CA" w:rsidRDefault="008B630F" w:rsidP="009E072F">
      <w:pPr>
        <w:spacing w:line="312" w:lineRule="auto"/>
        <w:jc w:val="right"/>
        <w:rPr>
          <w:rFonts w:ascii="Aptos" w:hAnsi="Aptos" w:cs="Arial"/>
          <w:b/>
          <w:sz w:val="22"/>
          <w:szCs w:val="22"/>
        </w:rPr>
      </w:pPr>
    </w:p>
    <w:p w14:paraId="5E724207" w14:textId="605BDD29" w:rsidR="001712FF" w:rsidRPr="009D56CA" w:rsidRDefault="001712FF" w:rsidP="009E072F">
      <w:pPr>
        <w:spacing w:line="312" w:lineRule="auto"/>
        <w:jc w:val="right"/>
        <w:rPr>
          <w:rFonts w:ascii="Aptos" w:hAnsi="Aptos" w:cs="Arial"/>
          <w:b/>
          <w:sz w:val="22"/>
          <w:szCs w:val="22"/>
        </w:rPr>
      </w:pPr>
    </w:p>
    <w:p w14:paraId="3F4046D6" w14:textId="1FEA4A86" w:rsidR="001712FF" w:rsidRPr="009D56CA" w:rsidRDefault="001712FF" w:rsidP="009E072F">
      <w:pPr>
        <w:spacing w:line="312" w:lineRule="auto"/>
        <w:jc w:val="right"/>
        <w:rPr>
          <w:rFonts w:ascii="Aptos" w:hAnsi="Aptos" w:cs="Arial"/>
          <w:b/>
          <w:sz w:val="22"/>
          <w:szCs w:val="22"/>
        </w:rPr>
      </w:pPr>
    </w:p>
    <w:p w14:paraId="7A39B4CB" w14:textId="12D9BFD8" w:rsidR="001712FF" w:rsidRPr="009D56CA" w:rsidRDefault="001712FF" w:rsidP="009E072F">
      <w:pPr>
        <w:spacing w:line="312" w:lineRule="auto"/>
        <w:jc w:val="right"/>
        <w:rPr>
          <w:rFonts w:ascii="Aptos" w:hAnsi="Aptos" w:cs="Arial"/>
          <w:b/>
          <w:sz w:val="22"/>
          <w:szCs w:val="22"/>
        </w:rPr>
      </w:pPr>
    </w:p>
    <w:p w14:paraId="46A16AC1" w14:textId="39894B2D" w:rsidR="001712FF" w:rsidRPr="009D56CA" w:rsidRDefault="001712FF" w:rsidP="009E072F">
      <w:pPr>
        <w:spacing w:line="312" w:lineRule="auto"/>
        <w:jc w:val="right"/>
        <w:rPr>
          <w:rFonts w:ascii="Aptos" w:hAnsi="Aptos" w:cs="Arial"/>
          <w:b/>
          <w:sz w:val="22"/>
          <w:szCs w:val="22"/>
        </w:rPr>
      </w:pPr>
    </w:p>
    <w:p w14:paraId="6315C7C0" w14:textId="559CF8C0" w:rsidR="001712FF" w:rsidRPr="009D56CA" w:rsidRDefault="001712FF" w:rsidP="009E072F">
      <w:pPr>
        <w:spacing w:line="312" w:lineRule="auto"/>
        <w:jc w:val="right"/>
        <w:rPr>
          <w:rFonts w:ascii="Aptos" w:hAnsi="Aptos" w:cs="Arial"/>
          <w:b/>
          <w:sz w:val="22"/>
          <w:szCs w:val="22"/>
        </w:rPr>
      </w:pPr>
    </w:p>
    <w:p w14:paraId="01FFBC17" w14:textId="4ADF65C4" w:rsidR="001712FF" w:rsidRPr="009D56CA" w:rsidRDefault="001712FF" w:rsidP="009E072F">
      <w:pPr>
        <w:spacing w:line="312" w:lineRule="auto"/>
        <w:jc w:val="right"/>
        <w:rPr>
          <w:rFonts w:ascii="Aptos" w:hAnsi="Aptos" w:cs="Arial"/>
          <w:b/>
          <w:sz w:val="22"/>
          <w:szCs w:val="22"/>
        </w:rPr>
      </w:pPr>
    </w:p>
    <w:p w14:paraId="774FFEDF" w14:textId="52F1ACB8" w:rsidR="001712FF" w:rsidRPr="009D56CA" w:rsidRDefault="001712FF" w:rsidP="009E072F">
      <w:pPr>
        <w:spacing w:line="312" w:lineRule="auto"/>
        <w:jc w:val="right"/>
        <w:rPr>
          <w:rFonts w:ascii="Aptos" w:hAnsi="Aptos" w:cs="Arial"/>
          <w:b/>
          <w:sz w:val="22"/>
          <w:szCs w:val="22"/>
        </w:rPr>
      </w:pPr>
    </w:p>
    <w:p w14:paraId="1C7BE47D" w14:textId="57F95A7D" w:rsidR="001712FF" w:rsidRPr="009D56CA" w:rsidRDefault="001712FF" w:rsidP="009E072F">
      <w:pPr>
        <w:spacing w:line="312" w:lineRule="auto"/>
        <w:jc w:val="right"/>
        <w:rPr>
          <w:rFonts w:ascii="Aptos" w:hAnsi="Aptos" w:cs="Arial"/>
          <w:b/>
          <w:sz w:val="22"/>
          <w:szCs w:val="22"/>
        </w:rPr>
      </w:pPr>
    </w:p>
    <w:p w14:paraId="14114767" w14:textId="75ECF3A9" w:rsidR="001712FF" w:rsidRPr="009D56CA" w:rsidRDefault="001712FF" w:rsidP="009E072F">
      <w:pPr>
        <w:spacing w:line="312" w:lineRule="auto"/>
        <w:jc w:val="right"/>
        <w:rPr>
          <w:rFonts w:ascii="Aptos" w:hAnsi="Aptos" w:cs="Arial"/>
          <w:b/>
          <w:sz w:val="22"/>
          <w:szCs w:val="22"/>
        </w:rPr>
      </w:pPr>
    </w:p>
    <w:p w14:paraId="1E4C91E8" w14:textId="7A864054" w:rsidR="001712FF" w:rsidRPr="009D56CA" w:rsidRDefault="001712FF" w:rsidP="009E072F">
      <w:pPr>
        <w:spacing w:line="312" w:lineRule="auto"/>
        <w:jc w:val="right"/>
        <w:rPr>
          <w:rFonts w:ascii="Aptos" w:hAnsi="Aptos" w:cs="Arial"/>
          <w:b/>
          <w:sz w:val="22"/>
          <w:szCs w:val="22"/>
        </w:rPr>
      </w:pPr>
    </w:p>
    <w:p w14:paraId="7EC81421" w14:textId="5CB9452D" w:rsidR="008B630F" w:rsidRPr="009D56CA" w:rsidRDefault="008B630F" w:rsidP="009E072F">
      <w:pPr>
        <w:spacing w:line="360" w:lineRule="auto"/>
        <w:jc w:val="both"/>
        <w:rPr>
          <w:rFonts w:ascii="Aptos" w:hAnsi="Aptos" w:cs="Arial"/>
          <w:sz w:val="22"/>
          <w:szCs w:val="22"/>
        </w:rPr>
      </w:pPr>
    </w:p>
    <w:sectPr w:rsidR="008B630F" w:rsidRPr="009D56CA" w:rsidSect="009D56CA">
      <w:headerReference w:type="default" r:id="rId8"/>
      <w:footerReference w:type="even" r:id="rId9"/>
      <w:footerReference w:type="default" r:id="rId10"/>
      <w:headerReference w:type="first" r:id="rId11"/>
      <w:footerReference w:type="first" r:id="rId12"/>
      <w:pgSz w:w="11906" w:h="16838"/>
      <w:pgMar w:top="851" w:right="1558" w:bottom="1418" w:left="851"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C1782" w14:textId="77777777" w:rsidR="00AD356E" w:rsidRDefault="00AD356E">
      <w:r>
        <w:separator/>
      </w:r>
    </w:p>
  </w:endnote>
  <w:endnote w:type="continuationSeparator" w:id="0">
    <w:p w14:paraId="59F70025" w14:textId="77777777" w:rsidR="00AD356E" w:rsidRDefault="00AD3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66DFC" w14:textId="77777777" w:rsidR="00C84A18" w:rsidRDefault="00C84A18">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49617E3" w14:textId="77777777" w:rsidR="00C84A18" w:rsidRDefault="00C84A1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6FE1A" w14:textId="77777777" w:rsidR="00C84A18" w:rsidRDefault="00C84A18">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948A6">
      <w:rPr>
        <w:rStyle w:val="Numerstrony"/>
        <w:noProof/>
      </w:rPr>
      <w:t>2</w:t>
    </w:r>
    <w:r>
      <w:rPr>
        <w:rStyle w:val="Numerstrony"/>
      </w:rPr>
      <w:fldChar w:fldCharType="end"/>
    </w:r>
  </w:p>
  <w:p w14:paraId="60DF2128" w14:textId="4C986341" w:rsidR="00C84A18" w:rsidRDefault="00C84A18" w:rsidP="001D4737">
    <w:pPr>
      <w:pStyle w:val="Stopka"/>
      <w:jc w:val="center"/>
    </w:pPr>
  </w:p>
  <w:p w14:paraId="6B07E314" w14:textId="77777777" w:rsidR="00C84A18" w:rsidRDefault="00C84A18" w:rsidP="00F37B92">
    <w:pPr>
      <w:pStyle w:val="Stopka"/>
      <w:tabs>
        <w:tab w:val="clear" w:pos="4536"/>
        <w:tab w:val="clear" w:pos="9072"/>
        <w:tab w:val="left" w:pos="2805"/>
      </w:tabs>
    </w:pPr>
    <w:r>
      <w:tab/>
    </w:r>
  </w:p>
  <w:p w14:paraId="289F7785" w14:textId="77777777" w:rsidR="00C84A18" w:rsidRDefault="00C84A18">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6660A" w14:textId="5F82D9DD" w:rsidR="00C84A18" w:rsidRDefault="00C84A18" w:rsidP="001D4737">
    <w:pPr>
      <w:pStyle w:val="Stopka"/>
      <w:jc w:val="center"/>
    </w:pPr>
  </w:p>
  <w:p w14:paraId="0DC54229" w14:textId="77777777" w:rsidR="00C84A18" w:rsidRDefault="00C84A18" w:rsidP="00F37B92">
    <w:pPr>
      <w:pStyle w:val="Stopka"/>
      <w:tabs>
        <w:tab w:val="clear" w:pos="4536"/>
        <w:tab w:val="clear" w:pos="9072"/>
        <w:tab w:val="left" w:pos="343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9AFE2" w14:textId="77777777" w:rsidR="00AD356E" w:rsidRDefault="00AD356E">
      <w:r>
        <w:separator/>
      </w:r>
    </w:p>
  </w:footnote>
  <w:footnote w:type="continuationSeparator" w:id="0">
    <w:p w14:paraId="6A8EBE99" w14:textId="77777777" w:rsidR="00AD356E" w:rsidRDefault="00AD356E">
      <w:r>
        <w:continuationSeparator/>
      </w:r>
    </w:p>
  </w:footnote>
  <w:footnote w:id="1">
    <w:p w14:paraId="6D0787D6" w14:textId="77777777" w:rsidR="001712FF" w:rsidRPr="00A82964" w:rsidRDefault="001712FF" w:rsidP="001712FF">
      <w:pPr>
        <w:jc w:val="both"/>
        <w:rPr>
          <w:rFonts w:ascii="Arial" w:hAnsi="Arial" w:cs="Arial"/>
          <w:color w:val="222222"/>
          <w:sz w:val="16"/>
          <w:szCs w:val="16"/>
        </w:rPr>
      </w:pPr>
      <w:r>
        <w:rPr>
          <w:rStyle w:val="Odwoanieprzypisudolnego"/>
        </w:rPr>
        <w:footnoteRef/>
      </w:r>
      <w: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z postępowania o udzielenie zamówienia publicznego lub konkursu prowadzonego na podstawie ustawy Pzp wyklucza się:</w:t>
      </w:r>
    </w:p>
    <w:p w14:paraId="54F314C7" w14:textId="77777777" w:rsidR="001712FF" w:rsidRPr="00A82964" w:rsidRDefault="001712FF" w:rsidP="001712FF">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C70EFD6" w14:textId="77777777" w:rsidR="001712FF" w:rsidRPr="00A82964" w:rsidRDefault="001712FF" w:rsidP="001712FF">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78C21D3" w14:textId="63AD9A8A" w:rsidR="001712FF" w:rsidRDefault="001712FF" w:rsidP="001712FF">
      <w:pPr>
        <w:pStyle w:val="Tekstprzypisudolnego"/>
        <w:ind w:left="142" w:hanging="142"/>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C3ECC" w14:textId="0E06019F" w:rsidR="00C84A18" w:rsidRPr="009D56CA" w:rsidRDefault="00C84A18" w:rsidP="001D4737">
    <w:pPr>
      <w:pStyle w:val="Nagwek"/>
      <w:pBdr>
        <w:bottom w:val="single" w:sz="4" w:space="1" w:color="auto"/>
      </w:pBdr>
      <w:jc w:val="right"/>
      <w:rPr>
        <w:rFonts w:ascii="Aptos" w:hAnsi="Aptos"/>
        <w:sz w:val="16"/>
        <w:szCs w:val="16"/>
      </w:rPr>
    </w:pPr>
    <w:r w:rsidRPr="009D56CA">
      <w:rPr>
        <w:rFonts w:ascii="Aptos" w:hAnsi="Aptos"/>
        <w:sz w:val="16"/>
        <w:szCs w:val="16"/>
      </w:rPr>
      <w:t>Specyfikacja warunków zamówienia SWZ –</w:t>
    </w:r>
    <w:r w:rsidR="004603F7" w:rsidRPr="009D56CA">
      <w:rPr>
        <w:rFonts w:ascii="Aptos" w:hAnsi="Aptos"/>
      </w:rPr>
      <w:t xml:space="preserve"> </w:t>
    </w:r>
    <w:r w:rsidR="00165E99" w:rsidRPr="009D56CA">
      <w:rPr>
        <w:rFonts w:ascii="Aptos" w:hAnsi="Aptos"/>
        <w:sz w:val="16"/>
        <w:szCs w:val="16"/>
      </w:rPr>
      <w:t>DIN.0420.</w:t>
    </w:r>
    <w:r w:rsidR="009D56CA" w:rsidRPr="009D56CA">
      <w:rPr>
        <w:rFonts w:ascii="Aptos" w:hAnsi="Aptos"/>
        <w:sz w:val="16"/>
        <w:szCs w:val="16"/>
      </w:rPr>
      <w:t>3</w:t>
    </w:r>
    <w:r w:rsidR="00165E99" w:rsidRPr="009D56CA">
      <w:rPr>
        <w:rFonts w:ascii="Aptos" w:hAnsi="Aptos"/>
        <w:sz w:val="16"/>
        <w:szCs w:val="16"/>
      </w:rPr>
      <w:t>.202</w:t>
    </w:r>
    <w:r w:rsidR="00947D25" w:rsidRPr="009D56CA">
      <w:rPr>
        <w:rFonts w:ascii="Aptos" w:hAnsi="Aptos"/>
        <w:sz w:val="16"/>
        <w:szCs w:val="16"/>
      </w:rPr>
      <w:t>5</w:t>
    </w:r>
  </w:p>
  <w:p w14:paraId="6951F5D8" w14:textId="77777777" w:rsidR="00C84A18" w:rsidRDefault="00C84A1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3D36F" w14:textId="5787DA06" w:rsidR="00C84A18" w:rsidRPr="009D56CA" w:rsidRDefault="00C84A18">
    <w:pPr>
      <w:pStyle w:val="Nagwek"/>
      <w:pBdr>
        <w:bottom w:val="single" w:sz="4" w:space="1" w:color="auto"/>
      </w:pBdr>
      <w:jc w:val="right"/>
      <w:rPr>
        <w:rFonts w:ascii="Aptos" w:hAnsi="Aptos"/>
        <w:sz w:val="16"/>
        <w:szCs w:val="16"/>
      </w:rPr>
    </w:pPr>
    <w:r w:rsidRPr="009D56CA">
      <w:rPr>
        <w:rFonts w:ascii="Aptos" w:hAnsi="Aptos"/>
        <w:sz w:val="16"/>
        <w:szCs w:val="16"/>
      </w:rPr>
      <w:t xml:space="preserve">Specyfikacja warunków zamówienia SWZ – </w:t>
    </w:r>
    <w:r w:rsidR="00165E99" w:rsidRPr="009D56CA">
      <w:rPr>
        <w:rFonts w:ascii="Aptos" w:hAnsi="Aptos"/>
        <w:sz w:val="16"/>
        <w:szCs w:val="16"/>
      </w:rPr>
      <w:t>DIN.0420.</w:t>
    </w:r>
    <w:r w:rsidR="009D56CA" w:rsidRPr="009D56CA">
      <w:rPr>
        <w:rFonts w:ascii="Aptos" w:hAnsi="Aptos"/>
        <w:sz w:val="16"/>
        <w:szCs w:val="16"/>
      </w:rPr>
      <w:t>3</w:t>
    </w:r>
    <w:r w:rsidR="00165E99" w:rsidRPr="009D56CA">
      <w:rPr>
        <w:rFonts w:ascii="Aptos" w:hAnsi="Aptos"/>
        <w:sz w:val="16"/>
        <w:szCs w:val="16"/>
      </w:rPr>
      <w:t>.202</w:t>
    </w:r>
    <w:r w:rsidR="00947D25" w:rsidRPr="009D56CA">
      <w:rPr>
        <w:rFonts w:ascii="Aptos" w:hAnsi="Aptos"/>
        <w:sz w:val="16"/>
        <w:szCs w:val="16"/>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3765E7A"/>
    <w:lvl w:ilvl="0">
      <w:start w:val="1"/>
      <w:numFmt w:val="decimal"/>
      <w:pStyle w:val="Listanumerowana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60A1CA4"/>
    <w:lvl w:ilvl="0">
      <w:start w:val="1"/>
      <w:numFmt w:val="decimal"/>
      <w:pStyle w:val="Listanumerowana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324657E"/>
    <w:lvl w:ilvl="0">
      <w:start w:val="1"/>
      <w:numFmt w:val="decimal"/>
      <w:pStyle w:val="Listanumerowana3"/>
      <w:lvlText w:val="%1."/>
      <w:lvlJc w:val="left"/>
      <w:pPr>
        <w:tabs>
          <w:tab w:val="num" w:pos="926"/>
        </w:tabs>
        <w:ind w:left="926" w:hanging="360"/>
      </w:pPr>
      <w:rPr>
        <w:rFonts w:cs="Times New Roman"/>
      </w:rPr>
    </w:lvl>
  </w:abstractNum>
  <w:abstractNum w:abstractNumId="3" w15:restartNumberingAfterBreak="0">
    <w:nsid w:val="FFFFFF7F"/>
    <w:multiLevelType w:val="singleLevel"/>
    <w:tmpl w:val="B4B28950"/>
    <w:lvl w:ilvl="0">
      <w:start w:val="1"/>
      <w:numFmt w:val="decimal"/>
      <w:pStyle w:val="Listanumerowana2"/>
      <w:lvlText w:val="%1."/>
      <w:lvlJc w:val="left"/>
      <w:pPr>
        <w:tabs>
          <w:tab w:val="num" w:pos="643"/>
        </w:tabs>
        <w:ind w:left="643" w:hanging="360"/>
      </w:pPr>
      <w:rPr>
        <w:rFonts w:cs="Times New Roman"/>
      </w:rPr>
    </w:lvl>
  </w:abstractNum>
  <w:abstractNum w:abstractNumId="4" w15:restartNumberingAfterBreak="0">
    <w:nsid w:val="FFFFFF80"/>
    <w:multiLevelType w:val="singleLevel"/>
    <w:tmpl w:val="07E67F30"/>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AEEB320"/>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7F8ACA6"/>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FCBAF8"/>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0C093E4"/>
    <w:lvl w:ilvl="0">
      <w:start w:val="1"/>
      <w:numFmt w:val="decimal"/>
      <w:pStyle w:val="Listanumerowana"/>
      <w:lvlText w:val="%1."/>
      <w:lvlJc w:val="left"/>
      <w:pPr>
        <w:tabs>
          <w:tab w:val="num" w:pos="360"/>
        </w:tabs>
        <w:ind w:left="360" w:hanging="360"/>
      </w:pPr>
      <w:rPr>
        <w:rFonts w:cs="Times New Roman"/>
      </w:rPr>
    </w:lvl>
  </w:abstractNum>
  <w:abstractNum w:abstractNumId="9" w15:restartNumberingAfterBreak="0">
    <w:nsid w:val="FFFFFF89"/>
    <w:multiLevelType w:val="singleLevel"/>
    <w:tmpl w:val="83AE0EB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1"/>
    <w:lvl w:ilvl="0">
      <w:start w:val="1"/>
      <w:numFmt w:val="decimal"/>
      <w:lvlText w:val="%1."/>
      <w:lvlJc w:val="left"/>
      <w:pPr>
        <w:tabs>
          <w:tab w:val="num" w:pos="1440"/>
        </w:tabs>
      </w:pPr>
      <w:rPr>
        <w:rFonts w:cs="Times New Roman"/>
      </w:rPr>
    </w:lvl>
  </w:abstractNum>
  <w:abstractNum w:abstractNumId="11" w15:restartNumberingAfterBreak="0">
    <w:nsid w:val="00000003"/>
    <w:multiLevelType w:val="singleLevel"/>
    <w:tmpl w:val="00000003"/>
    <w:name w:val="WW8Num3"/>
    <w:lvl w:ilvl="0">
      <w:start w:val="1"/>
      <w:numFmt w:val="upperRoman"/>
      <w:lvlText w:val="%1."/>
      <w:lvlJc w:val="center"/>
      <w:pPr>
        <w:tabs>
          <w:tab w:val="num" w:pos="0"/>
        </w:tabs>
        <w:ind w:left="1800" w:hanging="360"/>
      </w:pPr>
      <w:rPr>
        <w:rFonts w:cs="Times New Roman"/>
      </w:rPr>
    </w:lvl>
  </w:abstractNum>
  <w:abstractNum w:abstractNumId="12" w15:restartNumberingAfterBreak="0">
    <w:nsid w:val="00000006"/>
    <w:multiLevelType w:val="singleLevel"/>
    <w:tmpl w:val="00000006"/>
    <w:name w:val="WW8Num6"/>
    <w:lvl w:ilvl="0">
      <w:start w:val="1"/>
      <w:numFmt w:val="bullet"/>
      <w:lvlText w:val=""/>
      <w:lvlJc w:val="left"/>
      <w:pPr>
        <w:tabs>
          <w:tab w:val="num" w:pos="1800"/>
        </w:tabs>
        <w:ind w:left="1800" w:hanging="360"/>
      </w:pPr>
      <w:rPr>
        <w:rFonts w:ascii="Symbol" w:hAnsi="Symbol"/>
      </w:rPr>
    </w:lvl>
  </w:abstractNum>
  <w:abstractNum w:abstractNumId="13" w15:restartNumberingAfterBreak="0">
    <w:nsid w:val="00000008"/>
    <w:multiLevelType w:val="multilevel"/>
    <w:tmpl w:val="00000008"/>
    <w:name w:val="WW8Num8"/>
    <w:lvl w:ilvl="0">
      <w:start w:val="1"/>
      <w:numFmt w:val="decimal"/>
      <w:lvlText w:val="%1."/>
      <w:lvlJc w:val="left"/>
      <w:pPr>
        <w:tabs>
          <w:tab w:val="num" w:pos="360"/>
        </w:tabs>
        <w:ind w:left="360" w:hanging="360"/>
      </w:pPr>
      <w:rPr>
        <w:rFonts w:cs="Times New Roman"/>
      </w:rPr>
    </w:lvl>
    <w:lvl w:ilvl="1">
      <w:start w:val="1"/>
      <w:numFmt w:val="lowerLetter"/>
      <w:lvlText w:val="%2)"/>
      <w:lvlJc w:val="righ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00000009"/>
    <w:multiLevelType w:val="multilevel"/>
    <w:tmpl w:val="6B0295F4"/>
    <w:lvl w:ilvl="0">
      <w:start w:val="1"/>
      <w:numFmt w:val="decimal"/>
      <w:lvlText w:val="%1."/>
      <w:lvlJc w:val="left"/>
      <w:pPr>
        <w:tabs>
          <w:tab w:val="num" w:pos="567"/>
        </w:tabs>
        <w:ind w:left="567" w:hanging="567"/>
      </w:pPr>
      <w:rPr>
        <w:b w:val="0"/>
        <w:i w:val="0"/>
        <w:color w:val="auto"/>
        <w:sz w:val="22"/>
        <w:szCs w:val="22"/>
      </w:rPr>
    </w:lvl>
    <w:lvl w:ilvl="1">
      <w:start w:val="12"/>
      <w:numFmt w:val="decimal"/>
      <w:lvlText w:val="%1.%2."/>
      <w:lvlJc w:val="left"/>
      <w:pPr>
        <w:tabs>
          <w:tab w:val="num" w:pos="1032"/>
        </w:tabs>
        <w:ind w:left="1032" w:hanging="465"/>
      </w:pPr>
    </w:lvl>
    <w:lvl w:ilvl="2">
      <w:start w:val="1"/>
      <w:numFmt w:val="decimal"/>
      <w:lvlText w:val="%3)"/>
      <w:lvlJc w:val="left"/>
      <w:pPr>
        <w:tabs>
          <w:tab w:val="num" w:pos="1494"/>
        </w:tabs>
        <w:ind w:left="1494" w:hanging="360"/>
      </w:pPr>
      <w:rPr>
        <w:b w:val="0"/>
        <w:i w:val="0"/>
        <w:sz w:val="24"/>
      </w:rPr>
    </w:lvl>
    <w:lvl w:ilvl="3">
      <w:start w:val="1"/>
      <w:numFmt w:val="decimal"/>
      <w:lvlText w:val="%1.%2.%3.%4."/>
      <w:lvlJc w:val="left"/>
      <w:pPr>
        <w:tabs>
          <w:tab w:val="num" w:pos="2421"/>
        </w:tabs>
        <w:ind w:left="2421" w:hanging="7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15" w15:restartNumberingAfterBreak="0">
    <w:nsid w:val="0000000A"/>
    <w:multiLevelType w:val="singleLevel"/>
    <w:tmpl w:val="0000000A"/>
    <w:name w:val="WW8Num16"/>
    <w:lvl w:ilvl="0">
      <w:start w:val="1"/>
      <w:numFmt w:val="lowerLetter"/>
      <w:lvlText w:val="%1)"/>
      <w:lvlJc w:val="left"/>
      <w:pPr>
        <w:tabs>
          <w:tab w:val="num" w:pos="0"/>
        </w:tabs>
        <w:ind w:left="720" w:hanging="360"/>
      </w:pPr>
      <w:rPr>
        <w:rFonts w:cs="Times New Roman"/>
      </w:rPr>
    </w:lvl>
  </w:abstractNum>
  <w:abstractNum w:abstractNumId="16" w15:restartNumberingAfterBreak="0">
    <w:nsid w:val="0000000F"/>
    <w:multiLevelType w:val="singleLevel"/>
    <w:tmpl w:val="0000000F"/>
    <w:name w:val="WW8Num15"/>
    <w:lvl w:ilvl="0">
      <w:start w:val="1"/>
      <w:numFmt w:val="lowerLetter"/>
      <w:lvlText w:val="%1)"/>
      <w:lvlJc w:val="right"/>
      <w:pPr>
        <w:tabs>
          <w:tab w:val="num" w:pos="0"/>
        </w:tabs>
        <w:ind w:left="1494" w:hanging="360"/>
      </w:pPr>
      <w:rPr>
        <w:rFonts w:cs="Times New Roman"/>
      </w:rPr>
    </w:lvl>
  </w:abstractNum>
  <w:abstractNum w:abstractNumId="17" w15:restartNumberingAfterBreak="0">
    <w:nsid w:val="00642530"/>
    <w:multiLevelType w:val="hybridMultilevel"/>
    <w:tmpl w:val="A656B580"/>
    <w:lvl w:ilvl="0" w:tplc="5AE8DCB6">
      <w:start w:val="1"/>
      <w:numFmt w:val="decimal"/>
      <w:lvlText w:val="%1."/>
      <w:lvlJc w:val="left"/>
      <w:pPr>
        <w:tabs>
          <w:tab w:val="num" w:pos="360"/>
        </w:tabs>
        <w:ind w:left="360" w:hanging="360"/>
      </w:pPr>
      <w:rPr>
        <w:rFonts w:ascii="Verdana" w:hAnsi="Verdana" w:cs="Times New Roman" w:hint="default"/>
        <w:b w:val="0"/>
        <w:i w:val="0"/>
        <w:sz w:val="18"/>
      </w:rPr>
    </w:lvl>
    <w:lvl w:ilvl="1" w:tplc="04150019">
      <w:start w:val="1"/>
      <w:numFmt w:val="lowerLetter"/>
      <w:lvlText w:val="%2."/>
      <w:lvlJc w:val="left"/>
      <w:pPr>
        <w:ind w:left="1440" w:hanging="360"/>
      </w:pPr>
      <w:rPr>
        <w:rFonts w:cs="Times New Roman"/>
      </w:rPr>
    </w:lvl>
    <w:lvl w:ilvl="2" w:tplc="68ACEE22">
      <w:start w:val="1"/>
      <w:numFmt w:val="decimal"/>
      <w:lvlText w:val="%3)"/>
      <w:lvlJc w:val="left"/>
      <w:pPr>
        <w:ind w:left="2160" w:hanging="180"/>
      </w:pPr>
      <w:rPr>
        <w:rFonts w:cs="Times New Roman"/>
        <w:b w:val="0"/>
        <w:bCs/>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026103E8"/>
    <w:multiLevelType w:val="hybridMultilevel"/>
    <w:tmpl w:val="3AE2612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034C38B1"/>
    <w:multiLevelType w:val="hybridMultilevel"/>
    <w:tmpl w:val="4322DB58"/>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59F58CE"/>
    <w:multiLevelType w:val="multilevel"/>
    <w:tmpl w:val="CAD844BE"/>
    <w:lvl w:ilvl="0">
      <w:start w:val="1"/>
      <w:numFmt w:val="decimal"/>
      <w:lvlText w:val="%1)"/>
      <w:lvlJc w:val="left"/>
      <w:pPr>
        <w:tabs>
          <w:tab w:val="num" w:pos="786"/>
        </w:tabs>
        <w:ind w:left="786" w:hanging="360"/>
      </w:pPr>
      <w:rPr>
        <w:rFonts w:ascii="Verdana" w:eastAsia="Times New Roman" w:hAnsi="Verdana" w:cs="Times New Roman"/>
        <w:sz w:val="18"/>
        <w:szCs w:val="16"/>
      </w:rPr>
    </w:lvl>
    <w:lvl w:ilvl="1">
      <w:start w:val="1"/>
      <w:numFmt w:val="bullet"/>
      <w:lvlText w:val="o"/>
      <w:lvlJc w:val="left"/>
      <w:pPr>
        <w:tabs>
          <w:tab w:val="num" w:pos="1648"/>
        </w:tabs>
        <w:ind w:left="1648" w:hanging="360"/>
      </w:pPr>
      <w:rPr>
        <w:rFonts w:ascii="Courier New" w:hAnsi="Courier New" w:cs="Times New Roman" w:hint="default"/>
        <w:sz w:val="20"/>
      </w:rPr>
    </w:lvl>
    <w:lvl w:ilvl="2">
      <w:start w:val="1"/>
      <w:numFmt w:val="bullet"/>
      <w:lvlText w:val=""/>
      <w:lvlJc w:val="left"/>
      <w:pPr>
        <w:tabs>
          <w:tab w:val="num" w:pos="2368"/>
        </w:tabs>
        <w:ind w:left="2368" w:hanging="360"/>
      </w:pPr>
      <w:rPr>
        <w:rFonts w:ascii="Wingdings" w:hAnsi="Wingdings" w:hint="default"/>
        <w:sz w:val="20"/>
      </w:rPr>
    </w:lvl>
    <w:lvl w:ilvl="3">
      <w:start w:val="1"/>
      <w:numFmt w:val="bullet"/>
      <w:lvlText w:val=""/>
      <w:lvlJc w:val="left"/>
      <w:pPr>
        <w:tabs>
          <w:tab w:val="num" w:pos="3088"/>
        </w:tabs>
        <w:ind w:left="3088" w:hanging="360"/>
      </w:pPr>
      <w:rPr>
        <w:rFonts w:ascii="Wingdings" w:hAnsi="Wingdings" w:hint="default"/>
        <w:sz w:val="20"/>
      </w:rPr>
    </w:lvl>
    <w:lvl w:ilvl="4">
      <w:start w:val="1"/>
      <w:numFmt w:val="bullet"/>
      <w:lvlText w:val=""/>
      <w:lvlJc w:val="left"/>
      <w:pPr>
        <w:tabs>
          <w:tab w:val="num" w:pos="3808"/>
        </w:tabs>
        <w:ind w:left="3808" w:hanging="360"/>
      </w:pPr>
      <w:rPr>
        <w:rFonts w:ascii="Wingdings" w:hAnsi="Wingdings" w:hint="default"/>
        <w:sz w:val="20"/>
      </w:rPr>
    </w:lvl>
    <w:lvl w:ilvl="5">
      <w:start w:val="1"/>
      <w:numFmt w:val="bullet"/>
      <w:lvlText w:val=""/>
      <w:lvlJc w:val="left"/>
      <w:pPr>
        <w:tabs>
          <w:tab w:val="num" w:pos="4528"/>
        </w:tabs>
        <w:ind w:left="4528" w:hanging="360"/>
      </w:pPr>
      <w:rPr>
        <w:rFonts w:ascii="Wingdings" w:hAnsi="Wingdings" w:hint="default"/>
        <w:sz w:val="20"/>
      </w:rPr>
    </w:lvl>
    <w:lvl w:ilvl="6">
      <w:start w:val="1"/>
      <w:numFmt w:val="bullet"/>
      <w:lvlText w:val=""/>
      <w:lvlJc w:val="left"/>
      <w:pPr>
        <w:tabs>
          <w:tab w:val="num" w:pos="5248"/>
        </w:tabs>
        <w:ind w:left="5248" w:hanging="360"/>
      </w:pPr>
      <w:rPr>
        <w:rFonts w:ascii="Wingdings" w:hAnsi="Wingdings" w:hint="default"/>
        <w:sz w:val="20"/>
      </w:rPr>
    </w:lvl>
    <w:lvl w:ilvl="7">
      <w:start w:val="1"/>
      <w:numFmt w:val="bullet"/>
      <w:lvlText w:val=""/>
      <w:lvlJc w:val="left"/>
      <w:pPr>
        <w:tabs>
          <w:tab w:val="num" w:pos="5968"/>
        </w:tabs>
        <w:ind w:left="5968" w:hanging="360"/>
      </w:pPr>
      <w:rPr>
        <w:rFonts w:ascii="Wingdings" w:hAnsi="Wingdings" w:hint="default"/>
        <w:sz w:val="20"/>
      </w:rPr>
    </w:lvl>
    <w:lvl w:ilvl="8">
      <w:start w:val="1"/>
      <w:numFmt w:val="bullet"/>
      <w:lvlText w:val=""/>
      <w:lvlJc w:val="left"/>
      <w:pPr>
        <w:tabs>
          <w:tab w:val="num" w:pos="6688"/>
        </w:tabs>
        <w:ind w:left="6688" w:hanging="360"/>
      </w:pPr>
      <w:rPr>
        <w:rFonts w:ascii="Wingdings" w:hAnsi="Wingdings" w:hint="default"/>
        <w:sz w:val="20"/>
      </w:rPr>
    </w:lvl>
  </w:abstractNum>
  <w:abstractNum w:abstractNumId="22" w15:restartNumberingAfterBreak="0">
    <w:nsid w:val="076D1523"/>
    <w:multiLevelType w:val="hybridMultilevel"/>
    <w:tmpl w:val="67189066"/>
    <w:lvl w:ilvl="0" w:tplc="3586C1DA">
      <w:start w:val="5"/>
      <w:numFmt w:val="decimal"/>
      <w:lvlText w:val="%1."/>
      <w:lvlJc w:val="left"/>
      <w:pPr>
        <w:ind w:left="502"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DF76B81"/>
    <w:multiLevelType w:val="hybridMultilevel"/>
    <w:tmpl w:val="F13E9014"/>
    <w:lvl w:ilvl="0" w:tplc="E86C1D06">
      <w:start w:val="1"/>
      <w:numFmt w:val="lowerLetter"/>
      <w:lvlText w:val="%1)"/>
      <w:lvlJc w:val="left"/>
      <w:pPr>
        <w:ind w:left="786" w:hanging="360"/>
      </w:pPr>
      <w:rPr>
        <w:rFonts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16DC1F7F"/>
    <w:multiLevelType w:val="hybridMultilevel"/>
    <w:tmpl w:val="E0A82568"/>
    <w:lvl w:ilvl="0" w:tplc="4DA07B0E">
      <w:start w:val="2"/>
      <w:numFmt w:val="decimal"/>
      <w:lvlText w:val="%1."/>
      <w:lvlJc w:val="left"/>
      <w:pPr>
        <w:ind w:left="528"/>
      </w:pPr>
      <w:rPr>
        <w:rFonts w:ascii="Arial" w:eastAsia="Arial" w:hAnsi="Arial" w:cs="Arial"/>
        <w:b/>
        <w:bCs/>
        <w:i w:val="0"/>
        <w:strike w:val="0"/>
        <w:dstrike w:val="0"/>
        <w:color w:val="00000A"/>
        <w:sz w:val="18"/>
        <w:szCs w:val="18"/>
        <w:u w:val="none" w:color="000000"/>
        <w:bdr w:val="none" w:sz="0" w:space="0" w:color="auto"/>
        <w:shd w:val="clear" w:color="auto" w:fill="auto"/>
        <w:vertAlign w:val="baseline"/>
      </w:rPr>
    </w:lvl>
    <w:lvl w:ilvl="1" w:tplc="48263632">
      <w:start w:val="1"/>
      <w:numFmt w:val="lowerLetter"/>
      <w:lvlText w:val="%2"/>
      <w:lvlJc w:val="left"/>
      <w:pPr>
        <w:ind w:left="1296"/>
      </w:pPr>
      <w:rPr>
        <w:rFonts w:ascii="Arial" w:eastAsia="Arial" w:hAnsi="Arial" w:cs="Arial"/>
        <w:b/>
        <w:bCs/>
        <w:i w:val="0"/>
        <w:strike w:val="0"/>
        <w:dstrike w:val="0"/>
        <w:color w:val="00000A"/>
        <w:sz w:val="18"/>
        <w:szCs w:val="18"/>
        <w:u w:val="none" w:color="000000"/>
        <w:bdr w:val="none" w:sz="0" w:space="0" w:color="auto"/>
        <w:shd w:val="clear" w:color="auto" w:fill="auto"/>
        <w:vertAlign w:val="baseline"/>
      </w:rPr>
    </w:lvl>
    <w:lvl w:ilvl="2" w:tplc="78EA2D00">
      <w:start w:val="1"/>
      <w:numFmt w:val="lowerRoman"/>
      <w:lvlText w:val="%3"/>
      <w:lvlJc w:val="left"/>
      <w:pPr>
        <w:ind w:left="2016"/>
      </w:pPr>
      <w:rPr>
        <w:rFonts w:ascii="Arial" w:eastAsia="Arial" w:hAnsi="Arial" w:cs="Arial"/>
        <w:b/>
        <w:bCs/>
        <w:i w:val="0"/>
        <w:strike w:val="0"/>
        <w:dstrike w:val="0"/>
        <w:color w:val="00000A"/>
        <w:sz w:val="18"/>
        <w:szCs w:val="18"/>
        <w:u w:val="none" w:color="000000"/>
        <w:bdr w:val="none" w:sz="0" w:space="0" w:color="auto"/>
        <w:shd w:val="clear" w:color="auto" w:fill="auto"/>
        <w:vertAlign w:val="baseline"/>
      </w:rPr>
    </w:lvl>
    <w:lvl w:ilvl="3" w:tplc="D1368D5E">
      <w:start w:val="1"/>
      <w:numFmt w:val="decimal"/>
      <w:lvlText w:val="%4"/>
      <w:lvlJc w:val="left"/>
      <w:pPr>
        <w:ind w:left="2736"/>
      </w:pPr>
      <w:rPr>
        <w:rFonts w:ascii="Arial" w:eastAsia="Arial" w:hAnsi="Arial" w:cs="Arial"/>
        <w:b/>
        <w:bCs/>
        <w:i w:val="0"/>
        <w:strike w:val="0"/>
        <w:dstrike w:val="0"/>
        <w:color w:val="00000A"/>
        <w:sz w:val="18"/>
        <w:szCs w:val="18"/>
        <w:u w:val="none" w:color="000000"/>
        <w:bdr w:val="none" w:sz="0" w:space="0" w:color="auto"/>
        <w:shd w:val="clear" w:color="auto" w:fill="auto"/>
        <w:vertAlign w:val="baseline"/>
      </w:rPr>
    </w:lvl>
    <w:lvl w:ilvl="4" w:tplc="B5AC1184">
      <w:start w:val="1"/>
      <w:numFmt w:val="lowerLetter"/>
      <w:lvlText w:val="%5"/>
      <w:lvlJc w:val="left"/>
      <w:pPr>
        <w:ind w:left="3456"/>
      </w:pPr>
      <w:rPr>
        <w:rFonts w:ascii="Arial" w:eastAsia="Arial" w:hAnsi="Arial" w:cs="Arial"/>
        <w:b/>
        <w:bCs/>
        <w:i w:val="0"/>
        <w:strike w:val="0"/>
        <w:dstrike w:val="0"/>
        <w:color w:val="00000A"/>
        <w:sz w:val="18"/>
        <w:szCs w:val="18"/>
        <w:u w:val="none" w:color="000000"/>
        <w:bdr w:val="none" w:sz="0" w:space="0" w:color="auto"/>
        <w:shd w:val="clear" w:color="auto" w:fill="auto"/>
        <w:vertAlign w:val="baseline"/>
      </w:rPr>
    </w:lvl>
    <w:lvl w:ilvl="5" w:tplc="78363CC0">
      <w:start w:val="1"/>
      <w:numFmt w:val="lowerRoman"/>
      <w:lvlText w:val="%6"/>
      <w:lvlJc w:val="left"/>
      <w:pPr>
        <w:ind w:left="4176"/>
      </w:pPr>
      <w:rPr>
        <w:rFonts w:ascii="Arial" w:eastAsia="Arial" w:hAnsi="Arial" w:cs="Arial"/>
        <w:b/>
        <w:bCs/>
        <w:i w:val="0"/>
        <w:strike w:val="0"/>
        <w:dstrike w:val="0"/>
        <w:color w:val="00000A"/>
        <w:sz w:val="18"/>
        <w:szCs w:val="18"/>
        <w:u w:val="none" w:color="000000"/>
        <w:bdr w:val="none" w:sz="0" w:space="0" w:color="auto"/>
        <w:shd w:val="clear" w:color="auto" w:fill="auto"/>
        <w:vertAlign w:val="baseline"/>
      </w:rPr>
    </w:lvl>
    <w:lvl w:ilvl="6" w:tplc="EC4E1BA4">
      <w:start w:val="1"/>
      <w:numFmt w:val="decimal"/>
      <w:lvlText w:val="%7"/>
      <w:lvlJc w:val="left"/>
      <w:pPr>
        <w:ind w:left="4896"/>
      </w:pPr>
      <w:rPr>
        <w:rFonts w:ascii="Arial" w:eastAsia="Arial" w:hAnsi="Arial" w:cs="Arial"/>
        <w:b/>
        <w:bCs/>
        <w:i w:val="0"/>
        <w:strike w:val="0"/>
        <w:dstrike w:val="0"/>
        <w:color w:val="00000A"/>
        <w:sz w:val="18"/>
        <w:szCs w:val="18"/>
        <w:u w:val="none" w:color="000000"/>
        <w:bdr w:val="none" w:sz="0" w:space="0" w:color="auto"/>
        <w:shd w:val="clear" w:color="auto" w:fill="auto"/>
        <w:vertAlign w:val="baseline"/>
      </w:rPr>
    </w:lvl>
    <w:lvl w:ilvl="7" w:tplc="DD1E52F6">
      <w:start w:val="1"/>
      <w:numFmt w:val="lowerLetter"/>
      <w:lvlText w:val="%8"/>
      <w:lvlJc w:val="left"/>
      <w:pPr>
        <w:ind w:left="5616"/>
      </w:pPr>
      <w:rPr>
        <w:rFonts w:ascii="Arial" w:eastAsia="Arial" w:hAnsi="Arial" w:cs="Arial"/>
        <w:b/>
        <w:bCs/>
        <w:i w:val="0"/>
        <w:strike w:val="0"/>
        <w:dstrike w:val="0"/>
        <w:color w:val="00000A"/>
        <w:sz w:val="18"/>
        <w:szCs w:val="18"/>
        <w:u w:val="none" w:color="000000"/>
        <w:bdr w:val="none" w:sz="0" w:space="0" w:color="auto"/>
        <w:shd w:val="clear" w:color="auto" w:fill="auto"/>
        <w:vertAlign w:val="baseline"/>
      </w:rPr>
    </w:lvl>
    <w:lvl w:ilvl="8" w:tplc="28DA83A6">
      <w:start w:val="1"/>
      <w:numFmt w:val="lowerRoman"/>
      <w:lvlText w:val="%9"/>
      <w:lvlJc w:val="left"/>
      <w:pPr>
        <w:ind w:left="6336"/>
      </w:pPr>
      <w:rPr>
        <w:rFonts w:ascii="Arial" w:eastAsia="Arial" w:hAnsi="Arial" w:cs="Arial"/>
        <w:b/>
        <w:bCs/>
        <w:i w:val="0"/>
        <w:strike w:val="0"/>
        <w:dstrike w:val="0"/>
        <w:color w:val="00000A"/>
        <w:sz w:val="18"/>
        <w:szCs w:val="18"/>
        <w:u w:val="none" w:color="000000"/>
        <w:bdr w:val="none" w:sz="0" w:space="0" w:color="auto"/>
        <w:shd w:val="clear" w:color="auto" w:fill="auto"/>
        <w:vertAlign w:val="baseline"/>
      </w:rPr>
    </w:lvl>
  </w:abstractNum>
  <w:abstractNum w:abstractNumId="25" w15:restartNumberingAfterBreak="0">
    <w:nsid w:val="176F209D"/>
    <w:multiLevelType w:val="multilevel"/>
    <w:tmpl w:val="E3E8E164"/>
    <w:lvl w:ilvl="0">
      <w:start w:val="1"/>
      <w:numFmt w:val="decimal"/>
      <w:lvlText w:val="%1."/>
      <w:lvlJc w:val="left"/>
      <w:pPr>
        <w:ind w:left="45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6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181056C3"/>
    <w:multiLevelType w:val="multilevel"/>
    <w:tmpl w:val="EA10118A"/>
    <w:lvl w:ilvl="0">
      <w:start w:val="1"/>
      <w:numFmt w:val="decimal"/>
      <w:pStyle w:val="Nagwek1"/>
      <w:lvlText w:val="%1."/>
      <w:lvlJc w:val="left"/>
      <w:pPr>
        <w:tabs>
          <w:tab w:val="num" w:pos="1077"/>
        </w:tabs>
        <w:ind w:left="1077" w:hanging="360"/>
      </w:pPr>
      <w:rPr>
        <w:rFonts w:cs="Times New Roman"/>
      </w:rPr>
    </w:lvl>
    <w:lvl w:ilvl="1">
      <w:start w:val="1"/>
      <w:numFmt w:val="decimal"/>
      <w:pStyle w:val="Nagwek2"/>
      <w:isLgl/>
      <w:lvlText w:val="%1.%2."/>
      <w:lvlJc w:val="left"/>
      <w:pPr>
        <w:ind w:left="1437" w:hanging="720"/>
      </w:pPr>
      <w:rPr>
        <w:rFonts w:cs="Times New Roman" w:hint="default"/>
      </w:rPr>
    </w:lvl>
    <w:lvl w:ilvl="2">
      <w:start w:val="1"/>
      <w:numFmt w:val="decimal"/>
      <w:isLgl/>
      <w:lvlText w:val="%1.%2.%3."/>
      <w:lvlJc w:val="left"/>
      <w:pPr>
        <w:ind w:left="1437" w:hanging="720"/>
      </w:pPr>
      <w:rPr>
        <w:rFonts w:cs="Times New Roman" w:hint="default"/>
      </w:rPr>
    </w:lvl>
    <w:lvl w:ilvl="3">
      <w:start w:val="1"/>
      <w:numFmt w:val="decimal"/>
      <w:isLgl/>
      <w:lvlText w:val="%1.%2.%3.%4."/>
      <w:lvlJc w:val="left"/>
      <w:pPr>
        <w:ind w:left="1437" w:hanging="720"/>
      </w:pPr>
      <w:rPr>
        <w:rFonts w:cs="Times New Roman" w:hint="default"/>
      </w:rPr>
    </w:lvl>
    <w:lvl w:ilvl="4">
      <w:start w:val="1"/>
      <w:numFmt w:val="decimal"/>
      <w:isLgl/>
      <w:lvlText w:val="%1.%2.%3.%4.%5."/>
      <w:lvlJc w:val="left"/>
      <w:pPr>
        <w:ind w:left="1797" w:hanging="1080"/>
      </w:pPr>
      <w:rPr>
        <w:rFonts w:cs="Times New Roman" w:hint="default"/>
      </w:rPr>
    </w:lvl>
    <w:lvl w:ilvl="5">
      <w:start w:val="1"/>
      <w:numFmt w:val="decimal"/>
      <w:isLgl/>
      <w:lvlText w:val="%1.%2.%3.%4.%5.%6."/>
      <w:lvlJc w:val="left"/>
      <w:pPr>
        <w:ind w:left="1797" w:hanging="1080"/>
      </w:pPr>
      <w:rPr>
        <w:rFonts w:cs="Times New Roman" w:hint="default"/>
      </w:rPr>
    </w:lvl>
    <w:lvl w:ilvl="6">
      <w:start w:val="1"/>
      <w:numFmt w:val="decimal"/>
      <w:isLgl/>
      <w:lvlText w:val="%1.%2.%3.%4.%5.%6.%7."/>
      <w:lvlJc w:val="left"/>
      <w:pPr>
        <w:ind w:left="2157" w:hanging="1440"/>
      </w:pPr>
      <w:rPr>
        <w:rFonts w:cs="Times New Roman" w:hint="default"/>
      </w:rPr>
    </w:lvl>
    <w:lvl w:ilvl="7">
      <w:start w:val="1"/>
      <w:numFmt w:val="decimal"/>
      <w:isLgl/>
      <w:lvlText w:val="%1.%2.%3.%4.%5.%6.%7.%8."/>
      <w:lvlJc w:val="left"/>
      <w:pPr>
        <w:ind w:left="2157" w:hanging="1440"/>
      </w:pPr>
      <w:rPr>
        <w:rFonts w:cs="Times New Roman" w:hint="default"/>
      </w:rPr>
    </w:lvl>
    <w:lvl w:ilvl="8">
      <w:start w:val="1"/>
      <w:numFmt w:val="decimal"/>
      <w:isLgl/>
      <w:lvlText w:val="%1.%2.%3.%4.%5.%6.%7.%8.%9."/>
      <w:lvlJc w:val="left"/>
      <w:pPr>
        <w:ind w:left="2517" w:hanging="1800"/>
      </w:pPr>
      <w:rPr>
        <w:rFonts w:cs="Times New Roman" w:hint="default"/>
      </w:rPr>
    </w:lvl>
  </w:abstractNum>
  <w:abstractNum w:abstractNumId="27" w15:restartNumberingAfterBreak="0">
    <w:nsid w:val="1B152A1B"/>
    <w:multiLevelType w:val="hybridMultilevel"/>
    <w:tmpl w:val="AD94ADA0"/>
    <w:lvl w:ilvl="0" w:tplc="A6C20206">
      <w:start w:val="1"/>
      <w:numFmt w:val="decimal"/>
      <w:lvlText w:val="%1."/>
      <w:lvlJc w:val="center"/>
      <w:pPr>
        <w:ind w:left="720" w:hanging="360"/>
      </w:pPr>
      <w:rPr>
        <w:rFonts w:cs="Times New Roman" w:hint="default"/>
      </w:rPr>
    </w:lvl>
    <w:lvl w:ilvl="1" w:tplc="F56CC060">
      <w:start w:val="1"/>
      <w:numFmt w:val="lowerLetter"/>
      <w:lvlText w:val="%2."/>
      <w:lvlJc w:val="left"/>
      <w:pPr>
        <w:ind w:left="1440" w:hanging="360"/>
      </w:pPr>
      <w:rPr>
        <w:rFonts w:cs="Times New Roman"/>
      </w:rPr>
    </w:lvl>
    <w:lvl w:ilvl="2" w:tplc="940C084A">
      <w:start w:val="1"/>
      <w:numFmt w:val="lowerRoman"/>
      <w:lvlText w:val="%3."/>
      <w:lvlJc w:val="right"/>
      <w:pPr>
        <w:ind w:left="2160" w:hanging="180"/>
      </w:pPr>
      <w:rPr>
        <w:rFonts w:cs="Times New Roman"/>
      </w:rPr>
    </w:lvl>
    <w:lvl w:ilvl="3" w:tplc="523E8B4E">
      <w:start w:val="1"/>
      <w:numFmt w:val="decimal"/>
      <w:lvlText w:val="%4."/>
      <w:lvlJc w:val="left"/>
      <w:pPr>
        <w:ind w:left="2880" w:hanging="360"/>
      </w:pPr>
      <w:rPr>
        <w:rFonts w:cs="Times New Roman"/>
      </w:rPr>
    </w:lvl>
    <w:lvl w:ilvl="4" w:tplc="900A538A">
      <w:start w:val="1"/>
      <w:numFmt w:val="lowerLetter"/>
      <w:lvlText w:val="%5."/>
      <w:lvlJc w:val="left"/>
      <w:pPr>
        <w:ind w:left="3600" w:hanging="360"/>
      </w:pPr>
      <w:rPr>
        <w:rFonts w:cs="Times New Roman"/>
      </w:rPr>
    </w:lvl>
    <w:lvl w:ilvl="5" w:tplc="58B8253E">
      <w:start w:val="1"/>
      <w:numFmt w:val="lowerRoman"/>
      <w:lvlText w:val="%6."/>
      <w:lvlJc w:val="right"/>
      <w:pPr>
        <w:ind w:left="4320" w:hanging="180"/>
      </w:pPr>
      <w:rPr>
        <w:rFonts w:cs="Times New Roman"/>
      </w:rPr>
    </w:lvl>
    <w:lvl w:ilvl="6" w:tplc="262E0D76">
      <w:start w:val="1"/>
      <w:numFmt w:val="decimal"/>
      <w:lvlText w:val="%7."/>
      <w:lvlJc w:val="left"/>
      <w:pPr>
        <w:ind w:left="5040" w:hanging="360"/>
      </w:pPr>
      <w:rPr>
        <w:rFonts w:cs="Times New Roman"/>
      </w:rPr>
    </w:lvl>
    <w:lvl w:ilvl="7" w:tplc="C5B2CFD4">
      <w:start w:val="1"/>
      <w:numFmt w:val="lowerLetter"/>
      <w:lvlText w:val="%8."/>
      <w:lvlJc w:val="left"/>
      <w:pPr>
        <w:ind w:left="5760" w:hanging="360"/>
      </w:pPr>
      <w:rPr>
        <w:rFonts w:cs="Times New Roman"/>
      </w:rPr>
    </w:lvl>
    <w:lvl w:ilvl="8" w:tplc="82EE89E2">
      <w:start w:val="1"/>
      <w:numFmt w:val="lowerRoman"/>
      <w:lvlText w:val="%9."/>
      <w:lvlJc w:val="right"/>
      <w:pPr>
        <w:ind w:left="6480" w:hanging="180"/>
      </w:pPr>
      <w:rPr>
        <w:rFonts w:cs="Times New Roman"/>
      </w:rPr>
    </w:lvl>
  </w:abstractNum>
  <w:abstractNum w:abstractNumId="28"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1E80AAA"/>
    <w:multiLevelType w:val="hybridMultilevel"/>
    <w:tmpl w:val="A462C06E"/>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C906755C">
      <w:start w:val="1"/>
      <w:numFmt w:val="lowerLetter"/>
      <w:lvlText w:val="%2)"/>
      <w:lvlJc w:val="left"/>
      <w:pPr>
        <w:ind w:left="1440" w:hanging="360"/>
      </w:pPr>
      <w:rPr>
        <w:rFonts w:hint="default"/>
        <w:b w:val="0"/>
        <w:bCs w:val="0"/>
        <w:i w:val="0"/>
        <w:iCs w:val="0"/>
        <w:color w:val="auto"/>
        <w:sz w:val="18"/>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5E6CD6"/>
    <w:multiLevelType w:val="multilevel"/>
    <w:tmpl w:val="2EBC291E"/>
    <w:lvl w:ilvl="0">
      <w:start w:val="1"/>
      <w:numFmt w:val="decimal"/>
      <w:lvlText w:val="%1."/>
      <w:lvlJc w:val="left"/>
      <w:pPr>
        <w:ind w:left="595"/>
      </w:pPr>
      <w:rPr>
        <w:rFonts w:ascii="Arial" w:eastAsia="Arial" w:hAnsi="Arial" w:cs="Arial"/>
        <w:b w:val="0"/>
        <w:i w:val="0"/>
        <w:strike w:val="0"/>
        <w:dstrike w:val="0"/>
        <w:color w:val="00000A"/>
        <w:sz w:val="18"/>
        <w:szCs w:val="18"/>
        <w:u w:val="none" w:color="000000"/>
        <w:bdr w:val="none" w:sz="0" w:space="0" w:color="auto"/>
        <w:shd w:val="clear" w:color="auto" w:fill="auto"/>
        <w:vertAlign w:val="baseline"/>
      </w:rPr>
    </w:lvl>
    <w:lvl w:ilvl="1">
      <w:start w:val="1"/>
      <w:numFmt w:val="decimal"/>
      <w:lvlText w:val="%1.%2."/>
      <w:lvlJc w:val="left"/>
      <w:pPr>
        <w:ind w:left="975"/>
      </w:pPr>
      <w:rPr>
        <w:rFonts w:ascii="Arial" w:eastAsia="Arial" w:hAnsi="Arial" w:cs="Arial"/>
        <w:b w:val="0"/>
        <w:i w:val="0"/>
        <w:strike w:val="0"/>
        <w:dstrike w:val="0"/>
        <w:color w:val="00000A"/>
        <w:sz w:val="18"/>
        <w:szCs w:val="18"/>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val="0"/>
        <w:i w:val="0"/>
        <w:strike w:val="0"/>
        <w:dstrike w:val="0"/>
        <w:color w:val="00000A"/>
        <w:sz w:val="18"/>
        <w:szCs w:val="18"/>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A"/>
        <w:sz w:val="18"/>
        <w:szCs w:val="18"/>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A"/>
        <w:sz w:val="18"/>
        <w:szCs w:val="18"/>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A"/>
        <w:sz w:val="18"/>
        <w:szCs w:val="18"/>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A"/>
        <w:sz w:val="18"/>
        <w:szCs w:val="18"/>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A"/>
        <w:sz w:val="18"/>
        <w:szCs w:val="18"/>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A"/>
        <w:sz w:val="18"/>
        <w:szCs w:val="18"/>
        <w:u w:val="none" w:color="000000"/>
        <w:bdr w:val="none" w:sz="0" w:space="0" w:color="auto"/>
        <w:shd w:val="clear" w:color="auto" w:fill="auto"/>
        <w:vertAlign w:val="baseline"/>
      </w:rPr>
    </w:lvl>
  </w:abstractNum>
  <w:abstractNum w:abstractNumId="3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D65823"/>
    <w:multiLevelType w:val="hybridMultilevel"/>
    <w:tmpl w:val="DE1EE96E"/>
    <w:lvl w:ilvl="0" w:tplc="90103374">
      <w:start w:val="6"/>
      <w:numFmt w:val="decimal"/>
      <w:lvlText w:val="%1. "/>
      <w:lvlJc w:val="righ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A75904"/>
    <w:multiLevelType w:val="hybridMultilevel"/>
    <w:tmpl w:val="6EA87DC6"/>
    <w:lvl w:ilvl="0" w:tplc="71B47BA4">
      <w:start w:val="1"/>
      <w:numFmt w:val="lowerLetter"/>
      <w:lvlText w:val="%1)"/>
      <w:lvlJc w:val="left"/>
      <w:pPr>
        <w:ind w:left="1494" w:hanging="360"/>
      </w:pPr>
      <w:rPr>
        <w:rFonts w:cs="Times New Roman"/>
      </w:rPr>
    </w:lvl>
    <w:lvl w:ilvl="1" w:tplc="04150019">
      <w:start w:val="1"/>
      <w:numFmt w:val="lowerLetter"/>
      <w:lvlText w:val="%2."/>
      <w:lvlJc w:val="left"/>
      <w:pPr>
        <w:ind w:left="2214" w:hanging="360"/>
      </w:pPr>
      <w:rPr>
        <w:rFonts w:cs="Times New Roman"/>
      </w:rPr>
    </w:lvl>
    <w:lvl w:ilvl="2" w:tplc="0415001B">
      <w:start w:val="1"/>
      <w:numFmt w:val="lowerRoman"/>
      <w:lvlText w:val="%3."/>
      <w:lvlJc w:val="right"/>
      <w:pPr>
        <w:ind w:left="2934" w:hanging="180"/>
      </w:pPr>
      <w:rPr>
        <w:rFonts w:cs="Times New Roman"/>
      </w:rPr>
    </w:lvl>
    <w:lvl w:ilvl="3" w:tplc="0415000F">
      <w:start w:val="1"/>
      <w:numFmt w:val="decimal"/>
      <w:lvlText w:val="%4."/>
      <w:lvlJc w:val="left"/>
      <w:pPr>
        <w:ind w:left="3654" w:hanging="360"/>
      </w:pPr>
      <w:rPr>
        <w:rFonts w:cs="Times New Roman"/>
      </w:rPr>
    </w:lvl>
    <w:lvl w:ilvl="4" w:tplc="04150019">
      <w:start w:val="1"/>
      <w:numFmt w:val="lowerLetter"/>
      <w:lvlText w:val="%5."/>
      <w:lvlJc w:val="left"/>
      <w:pPr>
        <w:ind w:left="4374" w:hanging="360"/>
      </w:pPr>
      <w:rPr>
        <w:rFonts w:cs="Times New Roman"/>
      </w:rPr>
    </w:lvl>
    <w:lvl w:ilvl="5" w:tplc="0415001B">
      <w:start w:val="1"/>
      <w:numFmt w:val="lowerRoman"/>
      <w:lvlText w:val="%6."/>
      <w:lvlJc w:val="right"/>
      <w:pPr>
        <w:ind w:left="5094" w:hanging="180"/>
      </w:pPr>
      <w:rPr>
        <w:rFonts w:cs="Times New Roman"/>
      </w:rPr>
    </w:lvl>
    <w:lvl w:ilvl="6" w:tplc="0415000F">
      <w:start w:val="1"/>
      <w:numFmt w:val="decimal"/>
      <w:lvlText w:val="%7."/>
      <w:lvlJc w:val="left"/>
      <w:pPr>
        <w:ind w:left="5814" w:hanging="360"/>
      </w:pPr>
      <w:rPr>
        <w:rFonts w:cs="Times New Roman"/>
      </w:rPr>
    </w:lvl>
    <w:lvl w:ilvl="7" w:tplc="04150019">
      <w:start w:val="1"/>
      <w:numFmt w:val="lowerLetter"/>
      <w:lvlText w:val="%8."/>
      <w:lvlJc w:val="left"/>
      <w:pPr>
        <w:ind w:left="6534" w:hanging="360"/>
      </w:pPr>
      <w:rPr>
        <w:rFonts w:cs="Times New Roman"/>
      </w:rPr>
    </w:lvl>
    <w:lvl w:ilvl="8" w:tplc="0415001B">
      <w:start w:val="1"/>
      <w:numFmt w:val="lowerRoman"/>
      <w:lvlText w:val="%9."/>
      <w:lvlJc w:val="right"/>
      <w:pPr>
        <w:ind w:left="7254" w:hanging="180"/>
      </w:pPr>
      <w:rPr>
        <w:rFonts w:cs="Times New Roman"/>
      </w:rPr>
    </w:lvl>
  </w:abstractNum>
  <w:abstractNum w:abstractNumId="34" w15:restartNumberingAfterBreak="0">
    <w:nsid w:val="313E6030"/>
    <w:multiLevelType w:val="multilevel"/>
    <w:tmpl w:val="A496BE8A"/>
    <w:lvl w:ilvl="0">
      <w:start w:val="1"/>
      <w:numFmt w:val="decimal"/>
      <w:lvlText w:val="%1."/>
      <w:lvlJc w:val="left"/>
      <w:pPr>
        <w:tabs>
          <w:tab w:val="num" w:pos="360"/>
        </w:tabs>
        <w:ind w:left="360" w:hanging="360"/>
      </w:pPr>
      <w:rPr>
        <w:rFonts w:ascii="Arial Narrow" w:hAnsi="Arial Narrow" w:cs="Times New Roman"/>
        <w:sz w:val="22"/>
      </w:rPr>
    </w:lvl>
    <w:lvl w:ilvl="1">
      <w:start w:val="2"/>
      <w:numFmt w:val="decimal"/>
      <w:lvlText w:val="%2."/>
      <w:lvlJc w:val="left"/>
      <w:pPr>
        <w:tabs>
          <w:tab w:val="num" w:pos="1021"/>
        </w:tabs>
        <w:ind w:left="1021" w:hanging="661"/>
      </w:pPr>
    </w:lvl>
    <w:lvl w:ilvl="2">
      <w:start w:val="1"/>
      <w:numFmt w:val="decimal"/>
      <w:lvlText w:val="%1.%2.%3."/>
      <w:lvlJc w:val="left"/>
      <w:pPr>
        <w:tabs>
          <w:tab w:val="num" w:pos="1588"/>
        </w:tabs>
        <w:ind w:left="1588" w:hanging="79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5" w15:restartNumberingAfterBreak="0">
    <w:nsid w:val="35F10E67"/>
    <w:multiLevelType w:val="multilevel"/>
    <w:tmpl w:val="65721C12"/>
    <w:lvl w:ilvl="0">
      <w:start w:val="1"/>
      <w:numFmt w:val="decimal"/>
      <w:lvlText w:val="%1."/>
      <w:lvlJc w:val="left"/>
      <w:pPr>
        <w:ind w:left="451"/>
      </w:pPr>
      <w:rPr>
        <w:rFonts w:ascii="Arial" w:eastAsia="Arial" w:hAnsi="Arial" w:cs="Arial"/>
        <w:b/>
        <w:bCs/>
        <w:i w:val="0"/>
        <w:strike w:val="0"/>
        <w:dstrike w:val="0"/>
        <w:color w:val="00000A"/>
        <w:sz w:val="18"/>
        <w:szCs w:val="18"/>
        <w:u w:val="none" w:color="000000"/>
        <w:bdr w:val="none" w:sz="0" w:space="0" w:color="auto"/>
        <w:shd w:val="clear" w:color="auto" w:fill="auto"/>
        <w:vertAlign w:val="baseline"/>
      </w:rPr>
    </w:lvl>
    <w:lvl w:ilvl="1">
      <w:start w:val="1"/>
      <w:numFmt w:val="decimal"/>
      <w:lvlText w:val="%1.%2."/>
      <w:lvlJc w:val="left"/>
      <w:pPr>
        <w:ind w:left="975"/>
      </w:pPr>
      <w:rPr>
        <w:rFonts w:ascii="Arial" w:eastAsia="Arial" w:hAnsi="Arial" w:cs="Arial"/>
        <w:b w:val="0"/>
        <w:i w:val="0"/>
        <w:strike w:val="0"/>
        <w:dstrike w:val="0"/>
        <w:color w:val="00000A"/>
        <w:sz w:val="18"/>
        <w:szCs w:val="18"/>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val="0"/>
        <w:i w:val="0"/>
        <w:strike w:val="0"/>
        <w:dstrike w:val="0"/>
        <w:color w:val="00000A"/>
        <w:sz w:val="18"/>
        <w:szCs w:val="18"/>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A"/>
        <w:sz w:val="18"/>
        <w:szCs w:val="18"/>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A"/>
        <w:sz w:val="18"/>
        <w:szCs w:val="18"/>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A"/>
        <w:sz w:val="18"/>
        <w:szCs w:val="18"/>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A"/>
        <w:sz w:val="18"/>
        <w:szCs w:val="18"/>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A"/>
        <w:sz w:val="18"/>
        <w:szCs w:val="18"/>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A"/>
        <w:sz w:val="18"/>
        <w:szCs w:val="18"/>
        <w:u w:val="none" w:color="000000"/>
        <w:bdr w:val="none" w:sz="0" w:space="0" w:color="auto"/>
        <w:shd w:val="clear" w:color="auto" w:fill="auto"/>
        <w:vertAlign w:val="baseline"/>
      </w:rPr>
    </w:lvl>
  </w:abstractNum>
  <w:abstractNum w:abstractNumId="36" w15:restartNumberingAfterBreak="0">
    <w:nsid w:val="3F94605B"/>
    <w:multiLevelType w:val="hybridMultilevel"/>
    <w:tmpl w:val="9C3074DC"/>
    <w:lvl w:ilvl="0" w:tplc="21EE0874">
      <w:start w:val="1"/>
      <w:numFmt w:val="bullet"/>
      <w:lvlText w:val=""/>
      <w:lvlJc w:val="left"/>
      <w:pPr>
        <w:ind w:left="704" w:hanging="360"/>
      </w:pPr>
      <w:rPr>
        <w:rFonts w:ascii="Symbol" w:hAnsi="Symbol" w:hint="default"/>
        <w:sz w:val="20"/>
        <w:szCs w:val="20"/>
      </w:rPr>
    </w:lvl>
    <w:lvl w:ilvl="1" w:tplc="B49EB84A">
      <w:start w:val="1"/>
      <w:numFmt w:val="bullet"/>
      <w:lvlText w:val="o"/>
      <w:lvlJc w:val="left"/>
      <w:pPr>
        <w:ind w:left="1424" w:hanging="360"/>
      </w:pPr>
      <w:rPr>
        <w:rFonts w:ascii="Courier New" w:hAnsi="Courier New" w:cs="Courier New" w:hint="default"/>
      </w:rPr>
    </w:lvl>
    <w:lvl w:ilvl="2" w:tplc="8EB0A238">
      <w:start w:val="1"/>
      <w:numFmt w:val="bullet"/>
      <w:lvlText w:val=""/>
      <w:lvlJc w:val="left"/>
      <w:pPr>
        <w:ind w:left="2144" w:hanging="360"/>
      </w:pPr>
      <w:rPr>
        <w:rFonts w:ascii="Wingdings" w:hAnsi="Wingdings" w:hint="default"/>
      </w:rPr>
    </w:lvl>
    <w:lvl w:ilvl="3" w:tplc="DCFA02CE">
      <w:start w:val="1"/>
      <w:numFmt w:val="bullet"/>
      <w:lvlText w:val=""/>
      <w:lvlJc w:val="left"/>
      <w:pPr>
        <w:ind w:left="2864" w:hanging="360"/>
      </w:pPr>
      <w:rPr>
        <w:rFonts w:ascii="Symbol" w:hAnsi="Symbol" w:hint="default"/>
      </w:rPr>
    </w:lvl>
    <w:lvl w:ilvl="4" w:tplc="E5129C1A">
      <w:start w:val="1"/>
      <w:numFmt w:val="bullet"/>
      <w:lvlText w:val="o"/>
      <w:lvlJc w:val="left"/>
      <w:pPr>
        <w:ind w:left="3584" w:hanging="360"/>
      </w:pPr>
      <w:rPr>
        <w:rFonts w:ascii="Courier New" w:hAnsi="Courier New" w:cs="Courier New" w:hint="default"/>
      </w:rPr>
    </w:lvl>
    <w:lvl w:ilvl="5" w:tplc="3580EBB0">
      <w:start w:val="1"/>
      <w:numFmt w:val="bullet"/>
      <w:lvlText w:val=""/>
      <w:lvlJc w:val="left"/>
      <w:pPr>
        <w:ind w:left="4304" w:hanging="360"/>
      </w:pPr>
      <w:rPr>
        <w:rFonts w:ascii="Wingdings" w:hAnsi="Wingdings" w:hint="default"/>
      </w:rPr>
    </w:lvl>
    <w:lvl w:ilvl="6" w:tplc="5EC2B7E2">
      <w:start w:val="1"/>
      <w:numFmt w:val="bullet"/>
      <w:lvlText w:val=""/>
      <w:lvlJc w:val="left"/>
      <w:pPr>
        <w:ind w:left="5024" w:hanging="360"/>
      </w:pPr>
      <w:rPr>
        <w:rFonts w:ascii="Symbol" w:hAnsi="Symbol" w:hint="default"/>
      </w:rPr>
    </w:lvl>
    <w:lvl w:ilvl="7" w:tplc="05C4743E">
      <w:start w:val="1"/>
      <w:numFmt w:val="bullet"/>
      <w:lvlText w:val="o"/>
      <w:lvlJc w:val="left"/>
      <w:pPr>
        <w:ind w:left="5744" w:hanging="360"/>
      </w:pPr>
      <w:rPr>
        <w:rFonts w:ascii="Courier New" w:hAnsi="Courier New" w:cs="Courier New" w:hint="default"/>
      </w:rPr>
    </w:lvl>
    <w:lvl w:ilvl="8" w:tplc="C8A05510">
      <w:start w:val="1"/>
      <w:numFmt w:val="bullet"/>
      <w:lvlText w:val=""/>
      <w:lvlJc w:val="left"/>
      <w:pPr>
        <w:ind w:left="6464" w:hanging="360"/>
      </w:pPr>
      <w:rPr>
        <w:rFonts w:ascii="Wingdings" w:hAnsi="Wingdings" w:hint="default"/>
      </w:rPr>
    </w:lvl>
  </w:abstractNum>
  <w:abstractNum w:abstractNumId="37" w15:restartNumberingAfterBreak="0">
    <w:nsid w:val="421271EA"/>
    <w:multiLevelType w:val="multilevel"/>
    <w:tmpl w:val="CAD844BE"/>
    <w:lvl w:ilvl="0">
      <w:start w:val="1"/>
      <w:numFmt w:val="decimal"/>
      <w:lvlText w:val="%1)"/>
      <w:lvlJc w:val="left"/>
      <w:pPr>
        <w:tabs>
          <w:tab w:val="num" w:pos="786"/>
        </w:tabs>
        <w:ind w:left="786" w:hanging="360"/>
      </w:pPr>
      <w:rPr>
        <w:rFonts w:ascii="Verdana" w:eastAsia="Times New Roman" w:hAnsi="Verdana" w:cs="Times New Roman"/>
        <w:sz w:val="18"/>
        <w:szCs w:val="16"/>
      </w:rPr>
    </w:lvl>
    <w:lvl w:ilvl="1">
      <w:start w:val="1"/>
      <w:numFmt w:val="bullet"/>
      <w:lvlText w:val="o"/>
      <w:lvlJc w:val="left"/>
      <w:pPr>
        <w:tabs>
          <w:tab w:val="num" w:pos="1648"/>
        </w:tabs>
        <w:ind w:left="1648" w:hanging="360"/>
      </w:pPr>
      <w:rPr>
        <w:rFonts w:ascii="Courier New" w:hAnsi="Courier New" w:cs="Times New Roman" w:hint="default"/>
        <w:sz w:val="20"/>
      </w:rPr>
    </w:lvl>
    <w:lvl w:ilvl="2">
      <w:start w:val="1"/>
      <w:numFmt w:val="bullet"/>
      <w:lvlText w:val=""/>
      <w:lvlJc w:val="left"/>
      <w:pPr>
        <w:tabs>
          <w:tab w:val="num" w:pos="2368"/>
        </w:tabs>
        <w:ind w:left="2368" w:hanging="360"/>
      </w:pPr>
      <w:rPr>
        <w:rFonts w:ascii="Wingdings" w:hAnsi="Wingdings" w:hint="default"/>
        <w:sz w:val="20"/>
      </w:rPr>
    </w:lvl>
    <w:lvl w:ilvl="3">
      <w:start w:val="1"/>
      <w:numFmt w:val="bullet"/>
      <w:lvlText w:val=""/>
      <w:lvlJc w:val="left"/>
      <w:pPr>
        <w:tabs>
          <w:tab w:val="num" w:pos="3088"/>
        </w:tabs>
        <w:ind w:left="3088" w:hanging="360"/>
      </w:pPr>
      <w:rPr>
        <w:rFonts w:ascii="Wingdings" w:hAnsi="Wingdings" w:hint="default"/>
        <w:sz w:val="20"/>
      </w:rPr>
    </w:lvl>
    <w:lvl w:ilvl="4">
      <w:start w:val="1"/>
      <w:numFmt w:val="bullet"/>
      <w:lvlText w:val=""/>
      <w:lvlJc w:val="left"/>
      <w:pPr>
        <w:tabs>
          <w:tab w:val="num" w:pos="3808"/>
        </w:tabs>
        <w:ind w:left="3808" w:hanging="360"/>
      </w:pPr>
      <w:rPr>
        <w:rFonts w:ascii="Wingdings" w:hAnsi="Wingdings" w:hint="default"/>
        <w:sz w:val="20"/>
      </w:rPr>
    </w:lvl>
    <w:lvl w:ilvl="5">
      <w:start w:val="1"/>
      <w:numFmt w:val="bullet"/>
      <w:lvlText w:val=""/>
      <w:lvlJc w:val="left"/>
      <w:pPr>
        <w:tabs>
          <w:tab w:val="num" w:pos="4528"/>
        </w:tabs>
        <w:ind w:left="4528" w:hanging="360"/>
      </w:pPr>
      <w:rPr>
        <w:rFonts w:ascii="Wingdings" w:hAnsi="Wingdings" w:hint="default"/>
        <w:sz w:val="20"/>
      </w:rPr>
    </w:lvl>
    <w:lvl w:ilvl="6">
      <w:start w:val="1"/>
      <w:numFmt w:val="bullet"/>
      <w:lvlText w:val=""/>
      <w:lvlJc w:val="left"/>
      <w:pPr>
        <w:tabs>
          <w:tab w:val="num" w:pos="5248"/>
        </w:tabs>
        <w:ind w:left="5248" w:hanging="360"/>
      </w:pPr>
      <w:rPr>
        <w:rFonts w:ascii="Wingdings" w:hAnsi="Wingdings" w:hint="default"/>
        <w:sz w:val="20"/>
      </w:rPr>
    </w:lvl>
    <w:lvl w:ilvl="7">
      <w:start w:val="1"/>
      <w:numFmt w:val="bullet"/>
      <w:lvlText w:val=""/>
      <w:lvlJc w:val="left"/>
      <w:pPr>
        <w:tabs>
          <w:tab w:val="num" w:pos="5968"/>
        </w:tabs>
        <w:ind w:left="5968" w:hanging="360"/>
      </w:pPr>
      <w:rPr>
        <w:rFonts w:ascii="Wingdings" w:hAnsi="Wingdings" w:hint="default"/>
        <w:sz w:val="20"/>
      </w:rPr>
    </w:lvl>
    <w:lvl w:ilvl="8">
      <w:start w:val="1"/>
      <w:numFmt w:val="bullet"/>
      <w:lvlText w:val=""/>
      <w:lvlJc w:val="left"/>
      <w:pPr>
        <w:tabs>
          <w:tab w:val="num" w:pos="6688"/>
        </w:tabs>
        <w:ind w:left="6688" w:hanging="360"/>
      </w:pPr>
      <w:rPr>
        <w:rFonts w:ascii="Wingdings" w:hAnsi="Wingdings" w:hint="default"/>
        <w:sz w:val="20"/>
      </w:rPr>
    </w:lvl>
  </w:abstractNum>
  <w:abstractNum w:abstractNumId="38" w15:restartNumberingAfterBreak="0">
    <w:nsid w:val="42E50905"/>
    <w:multiLevelType w:val="hybridMultilevel"/>
    <w:tmpl w:val="31005BCC"/>
    <w:lvl w:ilvl="0" w:tplc="0415000B">
      <w:start w:val="1"/>
      <w:numFmt w:val="bullet"/>
      <w:lvlText w:val=""/>
      <w:lvlJc w:val="left"/>
      <w:pPr>
        <w:ind w:left="1932" w:hanging="360"/>
      </w:pPr>
      <w:rPr>
        <w:rFonts w:ascii="Wingdings" w:hAnsi="Wingdings" w:hint="default"/>
      </w:rPr>
    </w:lvl>
    <w:lvl w:ilvl="1" w:tplc="04150003" w:tentative="1">
      <w:start w:val="1"/>
      <w:numFmt w:val="bullet"/>
      <w:lvlText w:val="o"/>
      <w:lvlJc w:val="left"/>
      <w:pPr>
        <w:ind w:left="2652" w:hanging="360"/>
      </w:pPr>
      <w:rPr>
        <w:rFonts w:ascii="Courier New" w:hAnsi="Courier New" w:cs="Courier New" w:hint="default"/>
      </w:rPr>
    </w:lvl>
    <w:lvl w:ilvl="2" w:tplc="04150005" w:tentative="1">
      <w:start w:val="1"/>
      <w:numFmt w:val="bullet"/>
      <w:lvlText w:val=""/>
      <w:lvlJc w:val="left"/>
      <w:pPr>
        <w:ind w:left="3372" w:hanging="360"/>
      </w:pPr>
      <w:rPr>
        <w:rFonts w:ascii="Wingdings" w:hAnsi="Wingdings" w:hint="default"/>
      </w:rPr>
    </w:lvl>
    <w:lvl w:ilvl="3" w:tplc="04150001" w:tentative="1">
      <w:start w:val="1"/>
      <w:numFmt w:val="bullet"/>
      <w:lvlText w:val=""/>
      <w:lvlJc w:val="left"/>
      <w:pPr>
        <w:ind w:left="4092" w:hanging="360"/>
      </w:pPr>
      <w:rPr>
        <w:rFonts w:ascii="Symbol" w:hAnsi="Symbol" w:hint="default"/>
      </w:rPr>
    </w:lvl>
    <w:lvl w:ilvl="4" w:tplc="04150003" w:tentative="1">
      <w:start w:val="1"/>
      <w:numFmt w:val="bullet"/>
      <w:lvlText w:val="o"/>
      <w:lvlJc w:val="left"/>
      <w:pPr>
        <w:ind w:left="4812" w:hanging="360"/>
      </w:pPr>
      <w:rPr>
        <w:rFonts w:ascii="Courier New" w:hAnsi="Courier New" w:cs="Courier New" w:hint="default"/>
      </w:rPr>
    </w:lvl>
    <w:lvl w:ilvl="5" w:tplc="04150005" w:tentative="1">
      <w:start w:val="1"/>
      <w:numFmt w:val="bullet"/>
      <w:lvlText w:val=""/>
      <w:lvlJc w:val="left"/>
      <w:pPr>
        <w:ind w:left="5532" w:hanging="360"/>
      </w:pPr>
      <w:rPr>
        <w:rFonts w:ascii="Wingdings" w:hAnsi="Wingdings" w:hint="default"/>
      </w:rPr>
    </w:lvl>
    <w:lvl w:ilvl="6" w:tplc="04150001" w:tentative="1">
      <w:start w:val="1"/>
      <w:numFmt w:val="bullet"/>
      <w:lvlText w:val=""/>
      <w:lvlJc w:val="left"/>
      <w:pPr>
        <w:ind w:left="6252" w:hanging="360"/>
      </w:pPr>
      <w:rPr>
        <w:rFonts w:ascii="Symbol" w:hAnsi="Symbol" w:hint="default"/>
      </w:rPr>
    </w:lvl>
    <w:lvl w:ilvl="7" w:tplc="04150003" w:tentative="1">
      <w:start w:val="1"/>
      <w:numFmt w:val="bullet"/>
      <w:lvlText w:val="o"/>
      <w:lvlJc w:val="left"/>
      <w:pPr>
        <w:ind w:left="6972" w:hanging="360"/>
      </w:pPr>
      <w:rPr>
        <w:rFonts w:ascii="Courier New" w:hAnsi="Courier New" w:cs="Courier New" w:hint="default"/>
      </w:rPr>
    </w:lvl>
    <w:lvl w:ilvl="8" w:tplc="04150005" w:tentative="1">
      <w:start w:val="1"/>
      <w:numFmt w:val="bullet"/>
      <w:lvlText w:val=""/>
      <w:lvlJc w:val="left"/>
      <w:pPr>
        <w:ind w:left="7692" w:hanging="360"/>
      </w:pPr>
      <w:rPr>
        <w:rFonts w:ascii="Wingdings" w:hAnsi="Wingdings" w:hint="default"/>
      </w:rPr>
    </w:lvl>
  </w:abstractNum>
  <w:abstractNum w:abstractNumId="39" w15:restartNumberingAfterBreak="0">
    <w:nsid w:val="4609014E"/>
    <w:multiLevelType w:val="hybridMultilevel"/>
    <w:tmpl w:val="8BCCA284"/>
    <w:lvl w:ilvl="0" w:tplc="605E7E18">
      <w:start w:val="1"/>
      <w:numFmt w:val="decimal"/>
      <w:lvlText w:val="%1)"/>
      <w:lvlJc w:val="left"/>
      <w:pPr>
        <w:ind w:left="786" w:hanging="360"/>
      </w:pPr>
      <w:rPr>
        <w:rFonts w:cs="Times New Roman"/>
      </w:rPr>
    </w:lvl>
    <w:lvl w:ilvl="1" w:tplc="06761ED2">
      <w:start w:val="1"/>
      <w:numFmt w:val="lowerLetter"/>
      <w:lvlText w:val="%2."/>
      <w:lvlJc w:val="left"/>
      <w:pPr>
        <w:ind w:left="1560" w:hanging="360"/>
      </w:pPr>
      <w:rPr>
        <w:rFonts w:cs="Times New Roman"/>
      </w:rPr>
    </w:lvl>
    <w:lvl w:ilvl="2" w:tplc="CF54656C">
      <w:start w:val="1"/>
      <w:numFmt w:val="lowerRoman"/>
      <w:lvlText w:val="%3."/>
      <w:lvlJc w:val="right"/>
      <w:pPr>
        <w:ind w:left="2280" w:hanging="180"/>
      </w:pPr>
      <w:rPr>
        <w:rFonts w:cs="Times New Roman"/>
      </w:rPr>
    </w:lvl>
    <w:lvl w:ilvl="3" w:tplc="6358B804">
      <w:start w:val="1"/>
      <w:numFmt w:val="decimal"/>
      <w:lvlText w:val="%4."/>
      <w:lvlJc w:val="left"/>
      <w:pPr>
        <w:ind w:left="3000" w:hanging="360"/>
      </w:pPr>
      <w:rPr>
        <w:rFonts w:cs="Times New Roman"/>
      </w:rPr>
    </w:lvl>
    <w:lvl w:ilvl="4" w:tplc="E564CF9E">
      <w:start w:val="1"/>
      <w:numFmt w:val="lowerLetter"/>
      <w:lvlText w:val="%5."/>
      <w:lvlJc w:val="left"/>
      <w:pPr>
        <w:ind w:left="3720" w:hanging="360"/>
      </w:pPr>
      <w:rPr>
        <w:rFonts w:cs="Times New Roman"/>
      </w:rPr>
    </w:lvl>
    <w:lvl w:ilvl="5" w:tplc="672429EC">
      <w:start w:val="1"/>
      <w:numFmt w:val="lowerRoman"/>
      <w:lvlText w:val="%6."/>
      <w:lvlJc w:val="right"/>
      <w:pPr>
        <w:ind w:left="4440" w:hanging="180"/>
      </w:pPr>
      <w:rPr>
        <w:rFonts w:cs="Times New Roman"/>
      </w:rPr>
    </w:lvl>
    <w:lvl w:ilvl="6" w:tplc="B8E6DB6E">
      <w:start w:val="1"/>
      <w:numFmt w:val="decimal"/>
      <w:lvlText w:val="%7."/>
      <w:lvlJc w:val="left"/>
      <w:pPr>
        <w:ind w:left="5160" w:hanging="360"/>
      </w:pPr>
      <w:rPr>
        <w:rFonts w:cs="Times New Roman"/>
      </w:rPr>
    </w:lvl>
    <w:lvl w:ilvl="7" w:tplc="8F705362">
      <w:start w:val="1"/>
      <w:numFmt w:val="lowerLetter"/>
      <w:lvlText w:val="%8."/>
      <w:lvlJc w:val="left"/>
      <w:pPr>
        <w:ind w:left="5880" w:hanging="360"/>
      </w:pPr>
      <w:rPr>
        <w:rFonts w:cs="Times New Roman"/>
      </w:rPr>
    </w:lvl>
    <w:lvl w:ilvl="8" w:tplc="31BC4DCC">
      <w:start w:val="1"/>
      <w:numFmt w:val="lowerRoman"/>
      <w:lvlText w:val="%9."/>
      <w:lvlJc w:val="right"/>
      <w:pPr>
        <w:ind w:left="6600" w:hanging="180"/>
      </w:pPr>
      <w:rPr>
        <w:rFonts w:cs="Times New Roman"/>
      </w:rPr>
    </w:lvl>
  </w:abstractNum>
  <w:abstractNum w:abstractNumId="4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C9A6225"/>
    <w:multiLevelType w:val="hybridMultilevel"/>
    <w:tmpl w:val="BDFE3B7C"/>
    <w:lvl w:ilvl="0" w:tplc="8D244866">
      <w:start w:val="1"/>
      <w:numFmt w:val="decimal"/>
      <w:lvlText w:val="%1)"/>
      <w:lvlJc w:val="left"/>
      <w:pPr>
        <w:ind w:left="720" w:hanging="360"/>
      </w:pPr>
      <w:rPr>
        <w:rFonts w:ascii="Arial" w:hAnsi="Arial" w:cs="Arial" w:hint="default"/>
        <w:b w:val="0"/>
        <w:bCs w:val="0"/>
        <w:i w:val="0"/>
        <w:iCs w:val="0"/>
        <w:color w:val="00000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F43B65"/>
    <w:multiLevelType w:val="hybridMultilevel"/>
    <w:tmpl w:val="93B4FA74"/>
    <w:lvl w:ilvl="0" w:tplc="D9C4C3D2">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cs="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3" w15:restartNumberingAfterBreak="0">
    <w:nsid w:val="56EA1B4D"/>
    <w:multiLevelType w:val="hybridMultilevel"/>
    <w:tmpl w:val="7966C206"/>
    <w:lvl w:ilvl="0" w:tplc="D7E292BA">
      <w:start w:val="1"/>
      <w:numFmt w:val="decimal"/>
      <w:lvlText w:val="%1."/>
      <w:lvlJc w:val="left"/>
      <w:pPr>
        <w:ind w:left="1440" w:hanging="360"/>
      </w:pPr>
      <w:rPr>
        <w:rFonts w:ascii="Arial" w:hAnsi="Arial" w:cs="Times New Roman" w:hint="default"/>
        <w:b w:val="0"/>
        <w:i w:val="0"/>
        <w:sz w:val="18"/>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4" w15:restartNumberingAfterBreak="0">
    <w:nsid w:val="575C2C14"/>
    <w:multiLevelType w:val="hybridMultilevel"/>
    <w:tmpl w:val="53B6C722"/>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5A3B5C6B"/>
    <w:multiLevelType w:val="hybridMultilevel"/>
    <w:tmpl w:val="B3BCB04C"/>
    <w:lvl w:ilvl="0" w:tplc="CC58D506">
      <w:start w:val="1"/>
      <w:numFmt w:val="lowerLetter"/>
      <w:lvlText w:val="%1)"/>
      <w:lvlJc w:val="left"/>
      <w:pPr>
        <w:ind w:left="1212" w:hanging="360"/>
      </w:pPr>
      <w:rPr>
        <w:sz w:val="18"/>
        <w:szCs w:val="18"/>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46" w15:restartNumberingAfterBreak="0">
    <w:nsid w:val="5D7B10D2"/>
    <w:multiLevelType w:val="hybridMultilevel"/>
    <w:tmpl w:val="CABC2DBE"/>
    <w:lvl w:ilvl="0" w:tplc="2D9E52A0">
      <w:start w:val="1"/>
      <w:numFmt w:val="decimal"/>
      <w:lvlText w:val="%1."/>
      <w:lvlJc w:val="left"/>
      <w:pPr>
        <w:ind w:left="720" w:hanging="360"/>
      </w:pPr>
      <w:rPr>
        <w:rFonts w:cs="Times New Roman" w:hint="default"/>
        <w:b/>
        <w:color w:val="000000"/>
      </w:rPr>
    </w:lvl>
    <w:lvl w:ilvl="1" w:tplc="04150019">
      <w:start w:val="1"/>
      <w:numFmt w:val="lowerLetter"/>
      <w:lvlText w:val="%2."/>
      <w:lvlJc w:val="left"/>
      <w:pPr>
        <w:ind w:left="1440" w:hanging="360"/>
      </w:pPr>
      <w:rPr>
        <w:rFonts w:cs="Times New Roman"/>
      </w:rPr>
    </w:lvl>
    <w:lvl w:ilvl="2" w:tplc="0415001B">
      <w:start w:val="1"/>
      <w:numFmt w:val="upperRoman"/>
      <w:lvlText w:val="%3."/>
      <w:lvlJc w:val="left"/>
      <w:pPr>
        <w:ind w:left="2700" w:hanging="720"/>
      </w:pPr>
      <w:rPr>
        <w:rFonts w:cs="Times New Roman"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15:restartNumberingAfterBreak="0">
    <w:nsid w:val="5F39584E"/>
    <w:multiLevelType w:val="hybridMultilevel"/>
    <w:tmpl w:val="D1649BA6"/>
    <w:lvl w:ilvl="0" w:tplc="572ED8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9A53AD4"/>
    <w:multiLevelType w:val="hybridMultilevel"/>
    <w:tmpl w:val="641263AA"/>
    <w:lvl w:ilvl="0" w:tplc="2DD2271A">
      <w:start w:val="1"/>
      <w:numFmt w:val="decimal"/>
      <w:lvlText w:val="%1."/>
      <w:lvlJc w:val="left"/>
      <w:pPr>
        <w:ind w:left="720" w:hanging="360"/>
      </w:pPr>
      <w:rPr>
        <w:rFonts w:ascii="Arial" w:hAnsi="Arial" w:cs="Times New Roman" w:hint="default"/>
        <w:b w:val="0"/>
        <w:bCs w:val="0"/>
        <w:i w:val="0"/>
        <w:iCs w:val="0"/>
        <w:color w:val="auto"/>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AF6214B"/>
    <w:multiLevelType w:val="hybridMultilevel"/>
    <w:tmpl w:val="67E083C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BB24A47"/>
    <w:multiLevelType w:val="hybridMultilevel"/>
    <w:tmpl w:val="FE42EE98"/>
    <w:lvl w:ilvl="0" w:tplc="D0583530">
      <w:start w:val="1"/>
      <w:numFmt w:val="lowerLetter"/>
      <w:lvlText w:val="%1)"/>
      <w:lvlJc w:val="left"/>
      <w:pPr>
        <w:tabs>
          <w:tab w:val="num" w:pos="720"/>
        </w:tabs>
        <w:ind w:left="720" w:hanging="360"/>
      </w:pPr>
      <w:rPr>
        <w:rFonts w:cs="Times New Roman" w:hint="default"/>
      </w:rPr>
    </w:lvl>
    <w:lvl w:ilvl="1" w:tplc="E4845540">
      <w:start w:val="4"/>
      <w:numFmt w:val="decimal"/>
      <w:lvlText w:val="%2."/>
      <w:lvlJc w:val="left"/>
      <w:pPr>
        <w:tabs>
          <w:tab w:val="num" w:pos="644"/>
        </w:tabs>
        <w:ind w:left="644" w:hanging="360"/>
      </w:pPr>
      <w:rPr>
        <w:rFonts w:cs="Times New Roman" w:hint="default"/>
        <w:b/>
        <w:color w:val="auto"/>
      </w:rPr>
    </w:lvl>
    <w:lvl w:ilvl="2" w:tplc="28E8BA10">
      <w:start w:val="1"/>
      <w:numFmt w:val="decimal"/>
      <w:lvlText w:val="%3."/>
      <w:lvlJc w:val="left"/>
      <w:pPr>
        <w:tabs>
          <w:tab w:val="num" w:pos="2160"/>
        </w:tabs>
        <w:ind w:left="2160" w:hanging="360"/>
      </w:pPr>
      <w:rPr>
        <w:rFonts w:ascii="Verdana" w:hAnsi="Verdana" w:cs="Times New Roman" w:hint="default"/>
        <w:b/>
        <w:i w:val="0"/>
        <w:color w:val="000000"/>
        <w:sz w:val="18"/>
      </w:rPr>
    </w:lvl>
    <w:lvl w:ilvl="3" w:tplc="850475B0">
      <w:start w:val="1"/>
      <w:numFmt w:val="bullet"/>
      <w:lvlText w:val=""/>
      <w:lvlJc w:val="left"/>
      <w:pPr>
        <w:ind w:left="2880" w:hanging="360"/>
      </w:pPr>
      <w:rPr>
        <w:rFonts w:ascii="Symbol" w:hAnsi="Symbol" w:hint="default"/>
      </w:rPr>
    </w:lvl>
    <w:lvl w:ilvl="4" w:tplc="7CC27D22">
      <w:start w:val="1"/>
      <w:numFmt w:val="decimal"/>
      <w:lvlText w:val="%5)"/>
      <w:lvlJc w:val="left"/>
      <w:pPr>
        <w:ind w:left="3600" w:hanging="360"/>
      </w:pPr>
      <w:rPr>
        <w:rFonts w:cs="Times New Roman" w:hint="default"/>
      </w:rPr>
    </w:lvl>
    <w:lvl w:ilvl="5" w:tplc="F05487FA">
      <w:start w:val="1"/>
      <w:numFmt w:val="bullet"/>
      <w:lvlText w:val=""/>
      <w:lvlJc w:val="left"/>
      <w:pPr>
        <w:ind w:left="4320" w:hanging="360"/>
      </w:pPr>
      <w:rPr>
        <w:rFonts w:ascii="Wingdings" w:hAnsi="Wingdings" w:hint="default"/>
      </w:rPr>
    </w:lvl>
    <w:lvl w:ilvl="6" w:tplc="299CABCA">
      <w:start w:val="1"/>
      <w:numFmt w:val="bullet"/>
      <w:lvlText w:val=""/>
      <w:lvlJc w:val="left"/>
      <w:pPr>
        <w:ind w:left="5040" w:hanging="360"/>
      </w:pPr>
      <w:rPr>
        <w:rFonts w:ascii="Symbol" w:hAnsi="Symbol" w:hint="default"/>
      </w:rPr>
    </w:lvl>
    <w:lvl w:ilvl="7" w:tplc="DB9816DC">
      <w:start w:val="1"/>
      <w:numFmt w:val="bullet"/>
      <w:lvlText w:val="o"/>
      <w:lvlJc w:val="left"/>
      <w:pPr>
        <w:ind w:left="5760" w:hanging="360"/>
      </w:pPr>
      <w:rPr>
        <w:rFonts w:ascii="Courier New" w:hAnsi="Courier New" w:hint="default"/>
      </w:rPr>
    </w:lvl>
    <w:lvl w:ilvl="8" w:tplc="6980B240">
      <w:start w:val="1"/>
      <w:numFmt w:val="bullet"/>
      <w:lvlText w:val=""/>
      <w:lvlJc w:val="left"/>
      <w:pPr>
        <w:ind w:left="6480" w:hanging="360"/>
      </w:pPr>
      <w:rPr>
        <w:rFonts w:ascii="Wingdings" w:hAnsi="Wingdings" w:hint="default"/>
      </w:rPr>
    </w:lvl>
  </w:abstractNum>
  <w:abstractNum w:abstractNumId="51" w15:restartNumberingAfterBreak="0">
    <w:nsid w:val="6BC12835"/>
    <w:multiLevelType w:val="multilevel"/>
    <w:tmpl w:val="738E89A8"/>
    <w:lvl w:ilvl="0">
      <w:start w:val="1"/>
      <w:numFmt w:val="decimal"/>
      <w:lvlText w:val="%1."/>
      <w:lvlJc w:val="left"/>
      <w:pPr>
        <w:ind w:left="45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1"/>
      <w:numFmt w:val="lowerLetter"/>
      <w:lvlText w:val="%2."/>
      <w:lvlJc w:val="left"/>
      <w:pPr>
        <w:ind w:left="1161"/>
      </w:pPr>
      <w:rPr>
        <w:b/>
        <w:bCs/>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52" w15:restartNumberingAfterBreak="0">
    <w:nsid w:val="706532BC"/>
    <w:multiLevelType w:val="hybridMultilevel"/>
    <w:tmpl w:val="3664F8B0"/>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3" w15:restartNumberingAfterBreak="0">
    <w:nsid w:val="7253348E"/>
    <w:multiLevelType w:val="hybridMultilevel"/>
    <w:tmpl w:val="C1E4CE70"/>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04150011">
      <w:start w:val="1"/>
      <w:numFmt w:val="decimal"/>
      <w:lvlText w:val="%2)"/>
      <w:lvlJc w:val="left"/>
      <w:pPr>
        <w:ind w:left="1440" w:hanging="360"/>
      </w:pPr>
      <w:rPr>
        <w:rFonts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176819"/>
    <w:multiLevelType w:val="multilevel"/>
    <w:tmpl w:val="9C38A73A"/>
    <w:lvl w:ilvl="0">
      <w:start w:val="1"/>
      <w:numFmt w:val="decimal"/>
      <w:lvlText w:val="%1."/>
      <w:lvlJc w:val="left"/>
      <w:pPr>
        <w:ind w:left="984" w:hanging="984"/>
      </w:pPr>
      <w:rPr>
        <w:rFonts w:hint="default"/>
      </w:rPr>
    </w:lvl>
    <w:lvl w:ilvl="1">
      <w:start w:val="1"/>
      <w:numFmt w:val="decimal"/>
      <w:lvlText w:val="%1.%2."/>
      <w:lvlJc w:val="left"/>
      <w:pPr>
        <w:ind w:left="1197" w:hanging="984"/>
      </w:pPr>
      <w:rPr>
        <w:rFonts w:hint="default"/>
      </w:rPr>
    </w:lvl>
    <w:lvl w:ilvl="2">
      <w:start w:val="1"/>
      <w:numFmt w:val="decimal"/>
      <w:lvlText w:val="%1.%2.%3."/>
      <w:lvlJc w:val="left"/>
      <w:pPr>
        <w:ind w:left="1410" w:hanging="984"/>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num w:numId="1" w16cid:durableId="1554543075">
    <w:abstractNumId w:val="8"/>
  </w:num>
  <w:num w:numId="2" w16cid:durableId="1347320465">
    <w:abstractNumId w:val="3"/>
  </w:num>
  <w:num w:numId="3" w16cid:durableId="1731343869">
    <w:abstractNumId w:val="2"/>
  </w:num>
  <w:num w:numId="4" w16cid:durableId="1658458877">
    <w:abstractNumId w:val="1"/>
  </w:num>
  <w:num w:numId="5" w16cid:durableId="1843202803">
    <w:abstractNumId w:val="0"/>
  </w:num>
  <w:num w:numId="6" w16cid:durableId="1720664167">
    <w:abstractNumId w:val="9"/>
  </w:num>
  <w:num w:numId="7" w16cid:durableId="2072607085">
    <w:abstractNumId w:val="7"/>
  </w:num>
  <w:num w:numId="8" w16cid:durableId="1662812134">
    <w:abstractNumId w:val="6"/>
  </w:num>
  <w:num w:numId="9" w16cid:durableId="1548713356">
    <w:abstractNumId w:val="5"/>
  </w:num>
  <w:num w:numId="10" w16cid:durableId="609161523">
    <w:abstractNumId w:val="4"/>
  </w:num>
  <w:num w:numId="11" w16cid:durableId="848839051">
    <w:abstractNumId w:val="27"/>
  </w:num>
  <w:num w:numId="12" w16cid:durableId="789396591">
    <w:abstractNumId w:val="33"/>
  </w:num>
  <w:num w:numId="13" w16cid:durableId="1155803630">
    <w:abstractNumId w:val="26"/>
  </w:num>
  <w:num w:numId="14" w16cid:durableId="164442043">
    <w:abstractNumId w:val="50"/>
  </w:num>
  <w:num w:numId="15" w16cid:durableId="2144687086">
    <w:abstractNumId w:val="46"/>
  </w:num>
  <w:num w:numId="16" w16cid:durableId="682782678">
    <w:abstractNumId w:val="17"/>
  </w:num>
  <w:num w:numId="17" w16cid:durableId="2021620394">
    <w:abstractNumId w:val="20"/>
  </w:num>
  <w:num w:numId="18" w16cid:durableId="872379002">
    <w:abstractNumId w:val="42"/>
  </w:num>
  <w:num w:numId="19" w16cid:durableId="126508241">
    <w:abstractNumId w:val="36"/>
  </w:num>
  <w:num w:numId="20" w16cid:durableId="854340109">
    <w:abstractNumId w:val="28"/>
  </w:num>
  <w:num w:numId="21" w16cid:durableId="2002736503">
    <w:abstractNumId w:val="49"/>
  </w:num>
  <w:num w:numId="22" w16cid:durableId="1659572002">
    <w:abstractNumId w:val="47"/>
  </w:num>
  <w:num w:numId="23" w16cid:durableId="328674033">
    <w:abstractNumId w:val="41"/>
  </w:num>
  <w:num w:numId="24" w16cid:durableId="1304459752">
    <w:abstractNumId w:val="40"/>
  </w:num>
  <w:num w:numId="25" w16cid:durableId="145049488">
    <w:abstractNumId w:val="31"/>
  </w:num>
  <w:num w:numId="26" w16cid:durableId="8242026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0803498">
    <w:abstractNumId w:val="18"/>
  </w:num>
  <w:num w:numId="28" w16cid:durableId="8066429">
    <w:abstractNumId w:val="38"/>
  </w:num>
  <w:num w:numId="29" w16cid:durableId="1978800588">
    <w:abstractNumId w:val="23"/>
  </w:num>
  <w:num w:numId="30" w16cid:durableId="1840004321">
    <w:abstractNumId w:val="53"/>
  </w:num>
  <w:num w:numId="31" w16cid:durableId="501554703">
    <w:abstractNumId w:val="34"/>
  </w:num>
  <w:num w:numId="32" w16cid:durableId="2107647670">
    <w:abstractNumId w:val="14"/>
  </w:num>
  <w:num w:numId="33" w16cid:durableId="1705131379">
    <w:abstractNumId w:val="45"/>
  </w:num>
  <w:num w:numId="34" w16cid:durableId="199560654">
    <w:abstractNumId w:val="29"/>
  </w:num>
  <w:num w:numId="35" w16cid:durableId="578758045">
    <w:abstractNumId w:val="52"/>
  </w:num>
  <w:num w:numId="36" w16cid:durableId="137117267">
    <w:abstractNumId w:val="19"/>
  </w:num>
  <w:num w:numId="37" w16cid:durableId="1231892242">
    <w:abstractNumId w:val="44"/>
  </w:num>
  <w:num w:numId="38" w16cid:durableId="1919053030">
    <w:abstractNumId w:val="54"/>
  </w:num>
  <w:num w:numId="39" w16cid:durableId="1766076253">
    <w:abstractNumId w:val="25"/>
  </w:num>
  <w:num w:numId="40" w16cid:durableId="2094038482">
    <w:abstractNumId w:val="35"/>
  </w:num>
  <w:num w:numId="41" w16cid:durableId="1475373815">
    <w:abstractNumId w:val="24"/>
  </w:num>
  <w:num w:numId="42" w16cid:durableId="495654851">
    <w:abstractNumId w:val="30"/>
  </w:num>
  <w:num w:numId="43" w16cid:durableId="22173199">
    <w:abstractNumId w:val="51"/>
  </w:num>
  <w:num w:numId="44" w16cid:durableId="323896117">
    <w:abstractNumId w:val="21"/>
    <w:lvlOverride w:ilvl="0">
      <w:startOverride w:val="1"/>
    </w:lvlOverride>
    <w:lvlOverride w:ilvl="1"/>
    <w:lvlOverride w:ilvl="2"/>
    <w:lvlOverride w:ilvl="3"/>
    <w:lvlOverride w:ilvl="4"/>
    <w:lvlOverride w:ilvl="5"/>
    <w:lvlOverride w:ilvl="6"/>
    <w:lvlOverride w:ilvl="7"/>
    <w:lvlOverride w:ilvl="8"/>
  </w:num>
  <w:num w:numId="45" w16cid:durableId="264046217">
    <w:abstractNumId w:val="32"/>
  </w:num>
  <w:num w:numId="46" w16cid:durableId="330569797">
    <w:abstractNumId w:val="22"/>
  </w:num>
  <w:num w:numId="47" w16cid:durableId="37319085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257448">
    <w:abstractNumId w:val="37"/>
  </w:num>
  <w:num w:numId="49" w16cid:durableId="20160350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0CE"/>
    <w:rsid w:val="0000087F"/>
    <w:rsid w:val="00000F16"/>
    <w:rsid w:val="00001592"/>
    <w:rsid w:val="00004266"/>
    <w:rsid w:val="00007CD3"/>
    <w:rsid w:val="00010F32"/>
    <w:rsid w:val="00011164"/>
    <w:rsid w:val="00011814"/>
    <w:rsid w:val="000226FA"/>
    <w:rsid w:val="00023119"/>
    <w:rsid w:val="00023BB4"/>
    <w:rsid w:val="0002494E"/>
    <w:rsid w:val="00025680"/>
    <w:rsid w:val="00027FC7"/>
    <w:rsid w:val="00031F57"/>
    <w:rsid w:val="00034C07"/>
    <w:rsid w:val="000375B5"/>
    <w:rsid w:val="000418B6"/>
    <w:rsid w:val="000440D7"/>
    <w:rsid w:val="00044EEA"/>
    <w:rsid w:val="0004554A"/>
    <w:rsid w:val="0004793A"/>
    <w:rsid w:val="00050246"/>
    <w:rsid w:val="00052668"/>
    <w:rsid w:val="00053009"/>
    <w:rsid w:val="00053894"/>
    <w:rsid w:val="00055942"/>
    <w:rsid w:val="00055B2B"/>
    <w:rsid w:val="00056B8B"/>
    <w:rsid w:val="00061F1A"/>
    <w:rsid w:val="0006371D"/>
    <w:rsid w:val="0006497D"/>
    <w:rsid w:val="00064A13"/>
    <w:rsid w:val="00064A56"/>
    <w:rsid w:val="00065C50"/>
    <w:rsid w:val="000733E0"/>
    <w:rsid w:val="0007354C"/>
    <w:rsid w:val="000740D3"/>
    <w:rsid w:val="000754EC"/>
    <w:rsid w:val="0007728D"/>
    <w:rsid w:val="00087DA4"/>
    <w:rsid w:val="0009149C"/>
    <w:rsid w:val="00094757"/>
    <w:rsid w:val="00095408"/>
    <w:rsid w:val="00096B5D"/>
    <w:rsid w:val="00096BC8"/>
    <w:rsid w:val="000A14B1"/>
    <w:rsid w:val="000A37B6"/>
    <w:rsid w:val="000A47CF"/>
    <w:rsid w:val="000A6A54"/>
    <w:rsid w:val="000B1A48"/>
    <w:rsid w:val="000B2DA2"/>
    <w:rsid w:val="000B3351"/>
    <w:rsid w:val="000B47B3"/>
    <w:rsid w:val="000C2410"/>
    <w:rsid w:val="000C2E6F"/>
    <w:rsid w:val="000C6559"/>
    <w:rsid w:val="000C6CFB"/>
    <w:rsid w:val="000C7D11"/>
    <w:rsid w:val="000D0E94"/>
    <w:rsid w:val="000D63BB"/>
    <w:rsid w:val="000E2CB9"/>
    <w:rsid w:val="000E3994"/>
    <w:rsid w:val="000E49D2"/>
    <w:rsid w:val="000E4F0A"/>
    <w:rsid w:val="000E646F"/>
    <w:rsid w:val="000F12E4"/>
    <w:rsid w:val="000F200D"/>
    <w:rsid w:val="000F37BA"/>
    <w:rsid w:val="000F388F"/>
    <w:rsid w:val="000F4B10"/>
    <w:rsid w:val="000F4DB6"/>
    <w:rsid w:val="001014B6"/>
    <w:rsid w:val="00101AE8"/>
    <w:rsid w:val="001061D5"/>
    <w:rsid w:val="001101A1"/>
    <w:rsid w:val="00110CA6"/>
    <w:rsid w:val="00116CBC"/>
    <w:rsid w:val="00123077"/>
    <w:rsid w:val="00123498"/>
    <w:rsid w:val="001246CB"/>
    <w:rsid w:val="00130739"/>
    <w:rsid w:val="00130E59"/>
    <w:rsid w:val="00131401"/>
    <w:rsid w:val="0013192F"/>
    <w:rsid w:val="00132BEE"/>
    <w:rsid w:val="001333F5"/>
    <w:rsid w:val="00135F98"/>
    <w:rsid w:val="0014344E"/>
    <w:rsid w:val="0014456B"/>
    <w:rsid w:val="00145D64"/>
    <w:rsid w:val="00153E33"/>
    <w:rsid w:val="001547F6"/>
    <w:rsid w:val="00154D02"/>
    <w:rsid w:val="001560F2"/>
    <w:rsid w:val="00164729"/>
    <w:rsid w:val="0016526D"/>
    <w:rsid w:val="00165E99"/>
    <w:rsid w:val="001712FF"/>
    <w:rsid w:val="001731F7"/>
    <w:rsid w:val="00174960"/>
    <w:rsid w:val="001831FA"/>
    <w:rsid w:val="001859DB"/>
    <w:rsid w:val="00191551"/>
    <w:rsid w:val="00193593"/>
    <w:rsid w:val="00194850"/>
    <w:rsid w:val="001955A1"/>
    <w:rsid w:val="00195C83"/>
    <w:rsid w:val="001A0EC6"/>
    <w:rsid w:val="001A33E2"/>
    <w:rsid w:val="001A5291"/>
    <w:rsid w:val="001A6511"/>
    <w:rsid w:val="001B3D09"/>
    <w:rsid w:val="001B4931"/>
    <w:rsid w:val="001B53D7"/>
    <w:rsid w:val="001B5861"/>
    <w:rsid w:val="001B5B51"/>
    <w:rsid w:val="001B5F4B"/>
    <w:rsid w:val="001B669E"/>
    <w:rsid w:val="001C1DC8"/>
    <w:rsid w:val="001C240B"/>
    <w:rsid w:val="001C2DCA"/>
    <w:rsid w:val="001C36ED"/>
    <w:rsid w:val="001C4C29"/>
    <w:rsid w:val="001C53C0"/>
    <w:rsid w:val="001C5815"/>
    <w:rsid w:val="001C7378"/>
    <w:rsid w:val="001D3E9F"/>
    <w:rsid w:val="001D4737"/>
    <w:rsid w:val="001D61F9"/>
    <w:rsid w:val="001D6460"/>
    <w:rsid w:val="001E02C4"/>
    <w:rsid w:val="001E117C"/>
    <w:rsid w:val="001E28BA"/>
    <w:rsid w:val="001E3A65"/>
    <w:rsid w:val="001F257F"/>
    <w:rsid w:val="001F391B"/>
    <w:rsid w:val="001F3C26"/>
    <w:rsid w:val="001F464F"/>
    <w:rsid w:val="001F5F4B"/>
    <w:rsid w:val="001F61EB"/>
    <w:rsid w:val="00201957"/>
    <w:rsid w:val="0020240B"/>
    <w:rsid w:val="00204A28"/>
    <w:rsid w:val="002054C5"/>
    <w:rsid w:val="002055D8"/>
    <w:rsid w:val="002108E2"/>
    <w:rsid w:val="00212BFD"/>
    <w:rsid w:val="002130A9"/>
    <w:rsid w:val="002166A1"/>
    <w:rsid w:val="002168A1"/>
    <w:rsid w:val="00216986"/>
    <w:rsid w:val="00222C95"/>
    <w:rsid w:val="00226411"/>
    <w:rsid w:val="00226E9D"/>
    <w:rsid w:val="0023023E"/>
    <w:rsid w:val="00234EF0"/>
    <w:rsid w:val="0023500A"/>
    <w:rsid w:val="00236DEA"/>
    <w:rsid w:val="00240253"/>
    <w:rsid w:val="002414D7"/>
    <w:rsid w:val="002419EF"/>
    <w:rsid w:val="00245707"/>
    <w:rsid w:val="00246C84"/>
    <w:rsid w:val="00251A40"/>
    <w:rsid w:val="002568DE"/>
    <w:rsid w:val="00261339"/>
    <w:rsid w:val="00262F71"/>
    <w:rsid w:val="0026434C"/>
    <w:rsid w:val="0027165C"/>
    <w:rsid w:val="002726D0"/>
    <w:rsid w:val="002768BC"/>
    <w:rsid w:val="00276E66"/>
    <w:rsid w:val="002810B1"/>
    <w:rsid w:val="00281C7D"/>
    <w:rsid w:val="00284F77"/>
    <w:rsid w:val="00286B04"/>
    <w:rsid w:val="00287475"/>
    <w:rsid w:val="00294077"/>
    <w:rsid w:val="002950D0"/>
    <w:rsid w:val="00296697"/>
    <w:rsid w:val="00296F3A"/>
    <w:rsid w:val="002A04B8"/>
    <w:rsid w:val="002A0B1F"/>
    <w:rsid w:val="002A1E01"/>
    <w:rsid w:val="002A20CC"/>
    <w:rsid w:val="002A20E5"/>
    <w:rsid w:val="002A3FBA"/>
    <w:rsid w:val="002A450D"/>
    <w:rsid w:val="002A51D0"/>
    <w:rsid w:val="002A76E1"/>
    <w:rsid w:val="002B0D68"/>
    <w:rsid w:val="002C0000"/>
    <w:rsid w:val="002C0682"/>
    <w:rsid w:val="002C2D5B"/>
    <w:rsid w:val="002C74DD"/>
    <w:rsid w:val="002D074E"/>
    <w:rsid w:val="002D2D97"/>
    <w:rsid w:val="002D3593"/>
    <w:rsid w:val="002D3FDA"/>
    <w:rsid w:val="002D4AD1"/>
    <w:rsid w:val="002D4E9D"/>
    <w:rsid w:val="002D73C2"/>
    <w:rsid w:val="002D755F"/>
    <w:rsid w:val="002E01AF"/>
    <w:rsid w:val="002E038F"/>
    <w:rsid w:val="002E55FC"/>
    <w:rsid w:val="002F1D31"/>
    <w:rsid w:val="002F2A1C"/>
    <w:rsid w:val="002F5ECA"/>
    <w:rsid w:val="003000AF"/>
    <w:rsid w:val="00302EEE"/>
    <w:rsid w:val="00305B22"/>
    <w:rsid w:val="00306FBE"/>
    <w:rsid w:val="003123EB"/>
    <w:rsid w:val="0031243E"/>
    <w:rsid w:val="0031416C"/>
    <w:rsid w:val="00315F4B"/>
    <w:rsid w:val="0031654E"/>
    <w:rsid w:val="00320A15"/>
    <w:rsid w:val="00322875"/>
    <w:rsid w:val="003228DC"/>
    <w:rsid w:val="00322F0F"/>
    <w:rsid w:val="00323A61"/>
    <w:rsid w:val="00324A77"/>
    <w:rsid w:val="003260B8"/>
    <w:rsid w:val="003263CE"/>
    <w:rsid w:val="00326A45"/>
    <w:rsid w:val="00330E05"/>
    <w:rsid w:val="0033484A"/>
    <w:rsid w:val="00335906"/>
    <w:rsid w:val="0033795C"/>
    <w:rsid w:val="00340D16"/>
    <w:rsid w:val="0034645E"/>
    <w:rsid w:val="00346D4B"/>
    <w:rsid w:val="00354A23"/>
    <w:rsid w:val="003556FD"/>
    <w:rsid w:val="00356720"/>
    <w:rsid w:val="003568A3"/>
    <w:rsid w:val="003569F0"/>
    <w:rsid w:val="00357638"/>
    <w:rsid w:val="003603AF"/>
    <w:rsid w:val="00360CD9"/>
    <w:rsid w:val="00360E42"/>
    <w:rsid w:val="00363415"/>
    <w:rsid w:val="00363B02"/>
    <w:rsid w:val="00364539"/>
    <w:rsid w:val="003659FC"/>
    <w:rsid w:val="00372273"/>
    <w:rsid w:val="003754FA"/>
    <w:rsid w:val="0037627D"/>
    <w:rsid w:val="0037644B"/>
    <w:rsid w:val="00380CDB"/>
    <w:rsid w:val="00383494"/>
    <w:rsid w:val="0038687C"/>
    <w:rsid w:val="00386B24"/>
    <w:rsid w:val="00386F78"/>
    <w:rsid w:val="0039144E"/>
    <w:rsid w:val="003927D0"/>
    <w:rsid w:val="00392FD3"/>
    <w:rsid w:val="00394F0E"/>
    <w:rsid w:val="00397FB7"/>
    <w:rsid w:val="003A06D4"/>
    <w:rsid w:val="003A1D2D"/>
    <w:rsid w:val="003A6B71"/>
    <w:rsid w:val="003A7D62"/>
    <w:rsid w:val="003B4D3F"/>
    <w:rsid w:val="003B59E7"/>
    <w:rsid w:val="003B5EB6"/>
    <w:rsid w:val="003B7C0A"/>
    <w:rsid w:val="003B7D7C"/>
    <w:rsid w:val="003C167B"/>
    <w:rsid w:val="003C53F3"/>
    <w:rsid w:val="003C6932"/>
    <w:rsid w:val="003C6DFD"/>
    <w:rsid w:val="003D0690"/>
    <w:rsid w:val="003D1B2C"/>
    <w:rsid w:val="003D6D8D"/>
    <w:rsid w:val="003E1F8E"/>
    <w:rsid w:val="003F2CC0"/>
    <w:rsid w:val="003F55BC"/>
    <w:rsid w:val="004004DA"/>
    <w:rsid w:val="0040191D"/>
    <w:rsid w:val="00402674"/>
    <w:rsid w:val="004028A6"/>
    <w:rsid w:val="00402C05"/>
    <w:rsid w:val="0040751E"/>
    <w:rsid w:val="00407E3E"/>
    <w:rsid w:val="00411D72"/>
    <w:rsid w:val="00413C7A"/>
    <w:rsid w:val="00416C0D"/>
    <w:rsid w:val="00417D2F"/>
    <w:rsid w:val="00421000"/>
    <w:rsid w:val="00421B3A"/>
    <w:rsid w:val="0043095E"/>
    <w:rsid w:val="00430968"/>
    <w:rsid w:val="004318FB"/>
    <w:rsid w:val="00432D74"/>
    <w:rsid w:val="004344B8"/>
    <w:rsid w:val="00434671"/>
    <w:rsid w:val="00434CE0"/>
    <w:rsid w:val="00436AE5"/>
    <w:rsid w:val="00442081"/>
    <w:rsid w:val="004423F1"/>
    <w:rsid w:val="00442BA7"/>
    <w:rsid w:val="00442D6B"/>
    <w:rsid w:val="00444314"/>
    <w:rsid w:val="00445FD9"/>
    <w:rsid w:val="00452A1A"/>
    <w:rsid w:val="004559D8"/>
    <w:rsid w:val="00456AB1"/>
    <w:rsid w:val="00456F65"/>
    <w:rsid w:val="004571D0"/>
    <w:rsid w:val="004603F7"/>
    <w:rsid w:val="00463580"/>
    <w:rsid w:val="00463762"/>
    <w:rsid w:val="00463D90"/>
    <w:rsid w:val="00466580"/>
    <w:rsid w:val="00473EA4"/>
    <w:rsid w:val="0047640B"/>
    <w:rsid w:val="00476D54"/>
    <w:rsid w:val="00480C78"/>
    <w:rsid w:val="00481830"/>
    <w:rsid w:val="00482E6A"/>
    <w:rsid w:val="00487CE3"/>
    <w:rsid w:val="0049045F"/>
    <w:rsid w:val="0049065E"/>
    <w:rsid w:val="00490A85"/>
    <w:rsid w:val="00495203"/>
    <w:rsid w:val="004953E6"/>
    <w:rsid w:val="004A0DB6"/>
    <w:rsid w:val="004A146C"/>
    <w:rsid w:val="004A1EE0"/>
    <w:rsid w:val="004A2BBA"/>
    <w:rsid w:val="004A38D2"/>
    <w:rsid w:val="004A5158"/>
    <w:rsid w:val="004B1320"/>
    <w:rsid w:val="004B1C70"/>
    <w:rsid w:val="004B24F8"/>
    <w:rsid w:val="004B391B"/>
    <w:rsid w:val="004C0DAB"/>
    <w:rsid w:val="004C728F"/>
    <w:rsid w:val="004D0A15"/>
    <w:rsid w:val="004D26F4"/>
    <w:rsid w:val="004D3A56"/>
    <w:rsid w:val="004D3C22"/>
    <w:rsid w:val="004D53A4"/>
    <w:rsid w:val="004E486B"/>
    <w:rsid w:val="004E7062"/>
    <w:rsid w:val="004E75E3"/>
    <w:rsid w:val="004F05F7"/>
    <w:rsid w:val="004F3DDA"/>
    <w:rsid w:val="004F61D2"/>
    <w:rsid w:val="004F6385"/>
    <w:rsid w:val="005016AC"/>
    <w:rsid w:val="0050196F"/>
    <w:rsid w:val="005019C7"/>
    <w:rsid w:val="005026C8"/>
    <w:rsid w:val="005028F1"/>
    <w:rsid w:val="00502C8C"/>
    <w:rsid w:val="00507834"/>
    <w:rsid w:val="00515249"/>
    <w:rsid w:val="00520A9C"/>
    <w:rsid w:val="005212AF"/>
    <w:rsid w:val="00521FC0"/>
    <w:rsid w:val="005236BB"/>
    <w:rsid w:val="005264A7"/>
    <w:rsid w:val="00530654"/>
    <w:rsid w:val="00530717"/>
    <w:rsid w:val="005332B3"/>
    <w:rsid w:val="00534ADC"/>
    <w:rsid w:val="00536004"/>
    <w:rsid w:val="00537D88"/>
    <w:rsid w:val="00541ADE"/>
    <w:rsid w:val="005442D8"/>
    <w:rsid w:val="00545C89"/>
    <w:rsid w:val="00545E75"/>
    <w:rsid w:val="005473F6"/>
    <w:rsid w:val="00551A21"/>
    <w:rsid w:val="0055502B"/>
    <w:rsid w:val="00560F94"/>
    <w:rsid w:val="00561C75"/>
    <w:rsid w:val="00564A92"/>
    <w:rsid w:val="005716E5"/>
    <w:rsid w:val="005745C9"/>
    <w:rsid w:val="00577C09"/>
    <w:rsid w:val="00580169"/>
    <w:rsid w:val="00582213"/>
    <w:rsid w:val="005825DC"/>
    <w:rsid w:val="00582F8C"/>
    <w:rsid w:val="00583EE8"/>
    <w:rsid w:val="0058792C"/>
    <w:rsid w:val="005930B7"/>
    <w:rsid w:val="00594FBF"/>
    <w:rsid w:val="005A32A6"/>
    <w:rsid w:val="005A34FC"/>
    <w:rsid w:val="005B0429"/>
    <w:rsid w:val="005B22B3"/>
    <w:rsid w:val="005B393B"/>
    <w:rsid w:val="005B5DFE"/>
    <w:rsid w:val="005B7FCB"/>
    <w:rsid w:val="005C2149"/>
    <w:rsid w:val="005C4450"/>
    <w:rsid w:val="005C67B3"/>
    <w:rsid w:val="005C6856"/>
    <w:rsid w:val="005D2EAD"/>
    <w:rsid w:val="005D3DA4"/>
    <w:rsid w:val="005D4437"/>
    <w:rsid w:val="005D56C0"/>
    <w:rsid w:val="005D585F"/>
    <w:rsid w:val="005D5865"/>
    <w:rsid w:val="005E0D27"/>
    <w:rsid w:val="005E2EE7"/>
    <w:rsid w:val="005E368E"/>
    <w:rsid w:val="005E3DFE"/>
    <w:rsid w:val="005F01C5"/>
    <w:rsid w:val="005F3DD1"/>
    <w:rsid w:val="005F4442"/>
    <w:rsid w:val="005F460E"/>
    <w:rsid w:val="005F5B78"/>
    <w:rsid w:val="00600897"/>
    <w:rsid w:val="0060252E"/>
    <w:rsid w:val="00603458"/>
    <w:rsid w:val="00605604"/>
    <w:rsid w:val="00605F41"/>
    <w:rsid w:val="006118B2"/>
    <w:rsid w:val="00611BE7"/>
    <w:rsid w:val="00611C3F"/>
    <w:rsid w:val="0061502B"/>
    <w:rsid w:val="006169E4"/>
    <w:rsid w:val="006177BF"/>
    <w:rsid w:val="00620E1F"/>
    <w:rsid w:val="006210AE"/>
    <w:rsid w:val="00621976"/>
    <w:rsid w:val="006235CD"/>
    <w:rsid w:val="006242BF"/>
    <w:rsid w:val="00624F7A"/>
    <w:rsid w:val="006254A1"/>
    <w:rsid w:val="00626192"/>
    <w:rsid w:val="00630600"/>
    <w:rsid w:val="006332A4"/>
    <w:rsid w:val="0063382C"/>
    <w:rsid w:val="00634294"/>
    <w:rsid w:val="006359F3"/>
    <w:rsid w:val="00636981"/>
    <w:rsid w:val="00640A98"/>
    <w:rsid w:val="006456CD"/>
    <w:rsid w:val="00645FD1"/>
    <w:rsid w:val="00646FEF"/>
    <w:rsid w:val="00650532"/>
    <w:rsid w:val="006507AE"/>
    <w:rsid w:val="00650E47"/>
    <w:rsid w:val="006525A3"/>
    <w:rsid w:val="00652CF2"/>
    <w:rsid w:val="006549C8"/>
    <w:rsid w:val="00654D66"/>
    <w:rsid w:val="00662773"/>
    <w:rsid w:val="00663594"/>
    <w:rsid w:val="00663F21"/>
    <w:rsid w:val="006701E0"/>
    <w:rsid w:val="00671EFB"/>
    <w:rsid w:val="00675B8A"/>
    <w:rsid w:val="00677C32"/>
    <w:rsid w:val="00677DAA"/>
    <w:rsid w:val="00683315"/>
    <w:rsid w:val="006835EB"/>
    <w:rsid w:val="00683B14"/>
    <w:rsid w:val="00687814"/>
    <w:rsid w:val="00693110"/>
    <w:rsid w:val="00695BE6"/>
    <w:rsid w:val="00695E5C"/>
    <w:rsid w:val="00697597"/>
    <w:rsid w:val="006A040F"/>
    <w:rsid w:val="006A0692"/>
    <w:rsid w:val="006A32A4"/>
    <w:rsid w:val="006A4F7E"/>
    <w:rsid w:val="006A6782"/>
    <w:rsid w:val="006B0C55"/>
    <w:rsid w:val="006B0E2D"/>
    <w:rsid w:val="006B0E5D"/>
    <w:rsid w:val="006B1976"/>
    <w:rsid w:val="006B53B1"/>
    <w:rsid w:val="006C124F"/>
    <w:rsid w:val="006C416C"/>
    <w:rsid w:val="006C60ED"/>
    <w:rsid w:val="006C77E8"/>
    <w:rsid w:val="006D024E"/>
    <w:rsid w:val="006D0AAD"/>
    <w:rsid w:val="006D17E5"/>
    <w:rsid w:val="006D325E"/>
    <w:rsid w:val="006D4D8B"/>
    <w:rsid w:val="006E4A89"/>
    <w:rsid w:val="006F28AF"/>
    <w:rsid w:val="006F3055"/>
    <w:rsid w:val="006F3117"/>
    <w:rsid w:val="006F3C9D"/>
    <w:rsid w:val="006F41F2"/>
    <w:rsid w:val="006F4A68"/>
    <w:rsid w:val="007004DD"/>
    <w:rsid w:val="007013A2"/>
    <w:rsid w:val="00701D6C"/>
    <w:rsid w:val="00702195"/>
    <w:rsid w:val="00705494"/>
    <w:rsid w:val="007059F5"/>
    <w:rsid w:val="00705A3D"/>
    <w:rsid w:val="00707051"/>
    <w:rsid w:val="00707B75"/>
    <w:rsid w:val="00710032"/>
    <w:rsid w:val="0071173C"/>
    <w:rsid w:val="00714124"/>
    <w:rsid w:val="007148BB"/>
    <w:rsid w:val="00714FD0"/>
    <w:rsid w:val="007151A0"/>
    <w:rsid w:val="007200A2"/>
    <w:rsid w:val="00722B37"/>
    <w:rsid w:val="00724392"/>
    <w:rsid w:val="00727AF9"/>
    <w:rsid w:val="00731D46"/>
    <w:rsid w:val="00732ACE"/>
    <w:rsid w:val="00732C31"/>
    <w:rsid w:val="00736335"/>
    <w:rsid w:val="007364B8"/>
    <w:rsid w:val="007374F4"/>
    <w:rsid w:val="00737B4C"/>
    <w:rsid w:val="00737CEB"/>
    <w:rsid w:val="00740230"/>
    <w:rsid w:val="007404CE"/>
    <w:rsid w:val="00742D7B"/>
    <w:rsid w:val="00743734"/>
    <w:rsid w:val="007437E3"/>
    <w:rsid w:val="00743A5C"/>
    <w:rsid w:val="007446CF"/>
    <w:rsid w:val="007459C3"/>
    <w:rsid w:val="00747A9A"/>
    <w:rsid w:val="0075469A"/>
    <w:rsid w:val="00754735"/>
    <w:rsid w:val="0075588F"/>
    <w:rsid w:val="00755B4D"/>
    <w:rsid w:val="00755BC4"/>
    <w:rsid w:val="00757D24"/>
    <w:rsid w:val="00760195"/>
    <w:rsid w:val="0077064E"/>
    <w:rsid w:val="00770C1E"/>
    <w:rsid w:val="00772502"/>
    <w:rsid w:val="00775197"/>
    <w:rsid w:val="00775B09"/>
    <w:rsid w:val="00780A8F"/>
    <w:rsid w:val="00780CE7"/>
    <w:rsid w:val="007846CD"/>
    <w:rsid w:val="0079006A"/>
    <w:rsid w:val="00790459"/>
    <w:rsid w:val="0079596B"/>
    <w:rsid w:val="007A2B9C"/>
    <w:rsid w:val="007A55A9"/>
    <w:rsid w:val="007B033F"/>
    <w:rsid w:val="007B4809"/>
    <w:rsid w:val="007B593A"/>
    <w:rsid w:val="007B6037"/>
    <w:rsid w:val="007B7523"/>
    <w:rsid w:val="007C2753"/>
    <w:rsid w:val="007C314C"/>
    <w:rsid w:val="007C4E4C"/>
    <w:rsid w:val="007C6A3E"/>
    <w:rsid w:val="007C7F57"/>
    <w:rsid w:val="007D2CD2"/>
    <w:rsid w:val="007D4BC6"/>
    <w:rsid w:val="007D54BC"/>
    <w:rsid w:val="007D7B08"/>
    <w:rsid w:val="007E0AB6"/>
    <w:rsid w:val="007E24F0"/>
    <w:rsid w:val="007E3021"/>
    <w:rsid w:val="007E4315"/>
    <w:rsid w:val="007E5227"/>
    <w:rsid w:val="007E541D"/>
    <w:rsid w:val="007E5A6B"/>
    <w:rsid w:val="007E76BB"/>
    <w:rsid w:val="007F2339"/>
    <w:rsid w:val="007F2B5B"/>
    <w:rsid w:val="007F48AB"/>
    <w:rsid w:val="007F5A25"/>
    <w:rsid w:val="007F75C8"/>
    <w:rsid w:val="008036B7"/>
    <w:rsid w:val="00810B95"/>
    <w:rsid w:val="00813510"/>
    <w:rsid w:val="00813E74"/>
    <w:rsid w:val="0081451E"/>
    <w:rsid w:val="00817AA3"/>
    <w:rsid w:val="008215A9"/>
    <w:rsid w:val="00821DB4"/>
    <w:rsid w:val="00822F36"/>
    <w:rsid w:val="0082341E"/>
    <w:rsid w:val="00826430"/>
    <w:rsid w:val="00826981"/>
    <w:rsid w:val="00830ADA"/>
    <w:rsid w:val="00831027"/>
    <w:rsid w:val="00835C0A"/>
    <w:rsid w:val="00840C0C"/>
    <w:rsid w:val="0084532F"/>
    <w:rsid w:val="0085103C"/>
    <w:rsid w:val="00851634"/>
    <w:rsid w:val="00854A18"/>
    <w:rsid w:val="00855349"/>
    <w:rsid w:val="0085618B"/>
    <w:rsid w:val="0085687D"/>
    <w:rsid w:val="00857DFF"/>
    <w:rsid w:val="00857EF3"/>
    <w:rsid w:val="00866BEB"/>
    <w:rsid w:val="008678A7"/>
    <w:rsid w:val="00870BF1"/>
    <w:rsid w:val="008719D6"/>
    <w:rsid w:val="00872322"/>
    <w:rsid w:val="00876AB7"/>
    <w:rsid w:val="00882C91"/>
    <w:rsid w:val="00883131"/>
    <w:rsid w:val="00883E61"/>
    <w:rsid w:val="00884F2D"/>
    <w:rsid w:val="0088501D"/>
    <w:rsid w:val="008859E9"/>
    <w:rsid w:val="00886355"/>
    <w:rsid w:val="00886EA2"/>
    <w:rsid w:val="0088766B"/>
    <w:rsid w:val="00890C5A"/>
    <w:rsid w:val="008913AC"/>
    <w:rsid w:val="008934CE"/>
    <w:rsid w:val="00893554"/>
    <w:rsid w:val="0089406E"/>
    <w:rsid w:val="008948A6"/>
    <w:rsid w:val="008979F3"/>
    <w:rsid w:val="00897C52"/>
    <w:rsid w:val="008A01BC"/>
    <w:rsid w:val="008A0716"/>
    <w:rsid w:val="008A106A"/>
    <w:rsid w:val="008A270C"/>
    <w:rsid w:val="008A2D91"/>
    <w:rsid w:val="008A32CD"/>
    <w:rsid w:val="008A5608"/>
    <w:rsid w:val="008A6078"/>
    <w:rsid w:val="008A6AC9"/>
    <w:rsid w:val="008A6F85"/>
    <w:rsid w:val="008A7241"/>
    <w:rsid w:val="008B22E1"/>
    <w:rsid w:val="008B41D9"/>
    <w:rsid w:val="008B445E"/>
    <w:rsid w:val="008B630F"/>
    <w:rsid w:val="008C038D"/>
    <w:rsid w:val="008C0C7B"/>
    <w:rsid w:val="008C0C95"/>
    <w:rsid w:val="008C32A8"/>
    <w:rsid w:val="008C36E9"/>
    <w:rsid w:val="008C732B"/>
    <w:rsid w:val="008D2ECA"/>
    <w:rsid w:val="008D2F1A"/>
    <w:rsid w:val="008E0047"/>
    <w:rsid w:val="008E3326"/>
    <w:rsid w:val="008E54CB"/>
    <w:rsid w:val="008E5511"/>
    <w:rsid w:val="008E5D42"/>
    <w:rsid w:val="008E69B9"/>
    <w:rsid w:val="008E70DD"/>
    <w:rsid w:val="008E7AEF"/>
    <w:rsid w:val="008E7F52"/>
    <w:rsid w:val="008F28D4"/>
    <w:rsid w:val="008F381A"/>
    <w:rsid w:val="008F3EE1"/>
    <w:rsid w:val="008F5452"/>
    <w:rsid w:val="00900B0C"/>
    <w:rsid w:val="00900E7B"/>
    <w:rsid w:val="00901EEC"/>
    <w:rsid w:val="00910584"/>
    <w:rsid w:val="009129CA"/>
    <w:rsid w:val="00914120"/>
    <w:rsid w:val="009141FB"/>
    <w:rsid w:val="00921163"/>
    <w:rsid w:val="009241AA"/>
    <w:rsid w:val="00926883"/>
    <w:rsid w:val="00931DEC"/>
    <w:rsid w:val="00933F40"/>
    <w:rsid w:val="00935EE2"/>
    <w:rsid w:val="00937B8B"/>
    <w:rsid w:val="009402E8"/>
    <w:rsid w:val="00941A79"/>
    <w:rsid w:val="009430B5"/>
    <w:rsid w:val="00947D25"/>
    <w:rsid w:val="00950BFD"/>
    <w:rsid w:val="00956D02"/>
    <w:rsid w:val="00964107"/>
    <w:rsid w:val="00964CED"/>
    <w:rsid w:val="00964E92"/>
    <w:rsid w:val="00970B6B"/>
    <w:rsid w:val="00972467"/>
    <w:rsid w:val="00976B24"/>
    <w:rsid w:val="0097752A"/>
    <w:rsid w:val="00977F17"/>
    <w:rsid w:val="0098118E"/>
    <w:rsid w:val="00986F95"/>
    <w:rsid w:val="0098701D"/>
    <w:rsid w:val="00987C8B"/>
    <w:rsid w:val="009909C9"/>
    <w:rsid w:val="00991086"/>
    <w:rsid w:val="00991E33"/>
    <w:rsid w:val="00992184"/>
    <w:rsid w:val="009929A3"/>
    <w:rsid w:val="00993488"/>
    <w:rsid w:val="00994B4F"/>
    <w:rsid w:val="00995A85"/>
    <w:rsid w:val="00995D0A"/>
    <w:rsid w:val="00995D79"/>
    <w:rsid w:val="0099727C"/>
    <w:rsid w:val="009A01C8"/>
    <w:rsid w:val="009A06F0"/>
    <w:rsid w:val="009A765E"/>
    <w:rsid w:val="009A7DAA"/>
    <w:rsid w:val="009B0F9B"/>
    <w:rsid w:val="009B489A"/>
    <w:rsid w:val="009B4C42"/>
    <w:rsid w:val="009B5303"/>
    <w:rsid w:val="009C09F7"/>
    <w:rsid w:val="009C33EC"/>
    <w:rsid w:val="009C3520"/>
    <w:rsid w:val="009C49CB"/>
    <w:rsid w:val="009C4A44"/>
    <w:rsid w:val="009C4B7A"/>
    <w:rsid w:val="009C5C85"/>
    <w:rsid w:val="009C6939"/>
    <w:rsid w:val="009C7044"/>
    <w:rsid w:val="009D0B16"/>
    <w:rsid w:val="009D2066"/>
    <w:rsid w:val="009D56CA"/>
    <w:rsid w:val="009E072F"/>
    <w:rsid w:val="009E0D91"/>
    <w:rsid w:val="009E33F7"/>
    <w:rsid w:val="009E3ABF"/>
    <w:rsid w:val="009E4A85"/>
    <w:rsid w:val="009E5066"/>
    <w:rsid w:val="009E7577"/>
    <w:rsid w:val="009F49E7"/>
    <w:rsid w:val="009F6DC7"/>
    <w:rsid w:val="00A0002F"/>
    <w:rsid w:val="00A01BAF"/>
    <w:rsid w:val="00A03CB6"/>
    <w:rsid w:val="00A0506E"/>
    <w:rsid w:val="00A05666"/>
    <w:rsid w:val="00A07D1B"/>
    <w:rsid w:val="00A1164D"/>
    <w:rsid w:val="00A132CA"/>
    <w:rsid w:val="00A14F5D"/>
    <w:rsid w:val="00A17A28"/>
    <w:rsid w:val="00A20BD2"/>
    <w:rsid w:val="00A21CFF"/>
    <w:rsid w:val="00A27A4B"/>
    <w:rsid w:val="00A316E3"/>
    <w:rsid w:val="00A3184F"/>
    <w:rsid w:val="00A32FAA"/>
    <w:rsid w:val="00A34AE9"/>
    <w:rsid w:val="00A379A2"/>
    <w:rsid w:val="00A41957"/>
    <w:rsid w:val="00A43C47"/>
    <w:rsid w:val="00A43C57"/>
    <w:rsid w:val="00A44D82"/>
    <w:rsid w:val="00A465AA"/>
    <w:rsid w:val="00A507C4"/>
    <w:rsid w:val="00A51C68"/>
    <w:rsid w:val="00A55FF6"/>
    <w:rsid w:val="00A5745D"/>
    <w:rsid w:val="00A60B9F"/>
    <w:rsid w:val="00A60CD9"/>
    <w:rsid w:val="00A61161"/>
    <w:rsid w:val="00A643AD"/>
    <w:rsid w:val="00A678C9"/>
    <w:rsid w:val="00A67B4F"/>
    <w:rsid w:val="00A7098E"/>
    <w:rsid w:val="00A74263"/>
    <w:rsid w:val="00A77D29"/>
    <w:rsid w:val="00A8016E"/>
    <w:rsid w:val="00A808A3"/>
    <w:rsid w:val="00A8148C"/>
    <w:rsid w:val="00A838B8"/>
    <w:rsid w:val="00A8652A"/>
    <w:rsid w:val="00A87292"/>
    <w:rsid w:val="00A9276D"/>
    <w:rsid w:val="00AA12FD"/>
    <w:rsid w:val="00AA16A6"/>
    <w:rsid w:val="00AA1993"/>
    <w:rsid w:val="00AA2376"/>
    <w:rsid w:val="00AA25F2"/>
    <w:rsid w:val="00AA3385"/>
    <w:rsid w:val="00AA64A6"/>
    <w:rsid w:val="00AB0718"/>
    <w:rsid w:val="00AB3A75"/>
    <w:rsid w:val="00AB3BDE"/>
    <w:rsid w:val="00AB417B"/>
    <w:rsid w:val="00AB6F11"/>
    <w:rsid w:val="00AC0A21"/>
    <w:rsid w:val="00AC19FD"/>
    <w:rsid w:val="00AC786F"/>
    <w:rsid w:val="00AD1052"/>
    <w:rsid w:val="00AD356E"/>
    <w:rsid w:val="00AD5250"/>
    <w:rsid w:val="00AD547A"/>
    <w:rsid w:val="00AD5BD2"/>
    <w:rsid w:val="00AD70FD"/>
    <w:rsid w:val="00AE0302"/>
    <w:rsid w:val="00AE0B66"/>
    <w:rsid w:val="00AF1677"/>
    <w:rsid w:val="00AF38E8"/>
    <w:rsid w:val="00AF602A"/>
    <w:rsid w:val="00AF7FA0"/>
    <w:rsid w:val="00B00BAF"/>
    <w:rsid w:val="00B02D61"/>
    <w:rsid w:val="00B03E28"/>
    <w:rsid w:val="00B06BEF"/>
    <w:rsid w:val="00B07180"/>
    <w:rsid w:val="00B11DA2"/>
    <w:rsid w:val="00B13743"/>
    <w:rsid w:val="00B13D84"/>
    <w:rsid w:val="00B20AFD"/>
    <w:rsid w:val="00B20C1F"/>
    <w:rsid w:val="00B2177D"/>
    <w:rsid w:val="00B2199B"/>
    <w:rsid w:val="00B22852"/>
    <w:rsid w:val="00B32304"/>
    <w:rsid w:val="00B330A0"/>
    <w:rsid w:val="00B352CE"/>
    <w:rsid w:val="00B35CB1"/>
    <w:rsid w:val="00B37FB4"/>
    <w:rsid w:val="00B4323D"/>
    <w:rsid w:val="00B43A2D"/>
    <w:rsid w:val="00B4610D"/>
    <w:rsid w:val="00B50436"/>
    <w:rsid w:val="00B5208D"/>
    <w:rsid w:val="00B538DC"/>
    <w:rsid w:val="00B57A8C"/>
    <w:rsid w:val="00B607F6"/>
    <w:rsid w:val="00B6391A"/>
    <w:rsid w:val="00B668AC"/>
    <w:rsid w:val="00B724BE"/>
    <w:rsid w:val="00B745D2"/>
    <w:rsid w:val="00B75C5C"/>
    <w:rsid w:val="00B763D6"/>
    <w:rsid w:val="00B77D94"/>
    <w:rsid w:val="00B77E60"/>
    <w:rsid w:val="00B8316F"/>
    <w:rsid w:val="00B83515"/>
    <w:rsid w:val="00B85881"/>
    <w:rsid w:val="00B91417"/>
    <w:rsid w:val="00B929AE"/>
    <w:rsid w:val="00B95B0A"/>
    <w:rsid w:val="00B97905"/>
    <w:rsid w:val="00BA18ED"/>
    <w:rsid w:val="00BA3306"/>
    <w:rsid w:val="00BA4C4F"/>
    <w:rsid w:val="00BA6BF8"/>
    <w:rsid w:val="00BA7013"/>
    <w:rsid w:val="00BA774A"/>
    <w:rsid w:val="00BB1ECA"/>
    <w:rsid w:val="00BB48C0"/>
    <w:rsid w:val="00BB5F1A"/>
    <w:rsid w:val="00BC0376"/>
    <w:rsid w:val="00BC3393"/>
    <w:rsid w:val="00BC59A5"/>
    <w:rsid w:val="00BD23DD"/>
    <w:rsid w:val="00BD58B3"/>
    <w:rsid w:val="00BE053B"/>
    <w:rsid w:val="00BE224E"/>
    <w:rsid w:val="00BE2A44"/>
    <w:rsid w:val="00BE2D24"/>
    <w:rsid w:val="00BE492A"/>
    <w:rsid w:val="00BF0E2B"/>
    <w:rsid w:val="00BF1C1B"/>
    <w:rsid w:val="00BF2009"/>
    <w:rsid w:val="00BF301C"/>
    <w:rsid w:val="00BF6348"/>
    <w:rsid w:val="00C01287"/>
    <w:rsid w:val="00C050CE"/>
    <w:rsid w:val="00C06024"/>
    <w:rsid w:val="00C06D4A"/>
    <w:rsid w:val="00C113CC"/>
    <w:rsid w:val="00C1147A"/>
    <w:rsid w:val="00C15E26"/>
    <w:rsid w:val="00C16913"/>
    <w:rsid w:val="00C20646"/>
    <w:rsid w:val="00C2150A"/>
    <w:rsid w:val="00C24139"/>
    <w:rsid w:val="00C275F0"/>
    <w:rsid w:val="00C27FAF"/>
    <w:rsid w:val="00C3127A"/>
    <w:rsid w:val="00C3292B"/>
    <w:rsid w:val="00C374D1"/>
    <w:rsid w:val="00C379D5"/>
    <w:rsid w:val="00C432AD"/>
    <w:rsid w:val="00C4486B"/>
    <w:rsid w:val="00C44EDC"/>
    <w:rsid w:val="00C45675"/>
    <w:rsid w:val="00C5044B"/>
    <w:rsid w:val="00C54E34"/>
    <w:rsid w:val="00C603B6"/>
    <w:rsid w:val="00C60AC9"/>
    <w:rsid w:val="00C60E83"/>
    <w:rsid w:val="00C621E0"/>
    <w:rsid w:val="00C62585"/>
    <w:rsid w:val="00C73843"/>
    <w:rsid w:val="00C75006"/>
    <w:rsid w:val="00C84A18"/>
    <w:rsid w:val="00C8521A"/>
    <w:rsid w:val="00C85966"/>
    <w:rsid w:val="00C91722"/>
    <w:rsid w:val="00C94070"/>
    <w:rsid w:val="00CA12AE"/>
    <w:rsid w:val="00CA15BE"/>
    <w:rsid w:val="00CB1147"/>
    <w:rsid w:val="00CB1606"/>
    <w:rsid w:val="00CB26A5"/>
    <w:rsid w:val="00CB2F3F"/>
    <w:rsid w:val="00CB3795"/>
    <w:rsid w:val="00CB5D64"/>
    <w:rsid w:val="00CC0BE4"/>
    <w:rsid w:val="00CC2375"/>
    <w:rsid w:val="00CC2D82"/>
    <w:rsid w:val="00CC34D9"/>
    <w:rsid w:val="00CC3846"/>
    <w:rsid w:val="00CC6ED9"/>
    <w:rsid w:val="00CD01B9"/>
    <w:rsid w:val="00CD08C6"/>
    <w:rsid w:val="00CD355D"/>
    <w:rsid w:val="00CE2980"/>
    <w:rsid w:val="00CE3275"/>
    <w:rsid w:val="00CE46EA"/>
    <w:rsid w:val="00CE5A95"/>
    <w:rsid w:val="00CE6B49"/>
    <w:rsid w:val="00CE7D15"/>
    <w:rsid w:val="00CF0519"/>
    <w:rsid w:val="00CF0B61"/>
    <w:rsid w:val="00CF2734"/>
    <w:rsid w:val="00CF3A79"/>
    <w:rsid w:val="00CF7AB5"/>
    <w:rsid w:val="00D0339D"/>
    <w:rsid w:val="00D05700"/>
    <w:rsid w:val="00D10DDD"/>
    <w:rsid w:val="00D10E3E"/>
    <w:rsid w:val="00D13B23"/>
    <w:rsid w:val="00D14A81"/>
    <w:rsid w:val="00D252C8"/>
    <w:rsid w:val="00D274F4"/>
    <w:rsid w:val="00D3043C"/>
    <w:rsid w:val="00D328C5"/>
    <w:rsid w:val="00D3335B"/>
    <w:rsid w:val="00D335DE"/>
    <w:rsid w:val="00D34860"/>
    <w:rsid w:val="00D34F4C"/>
    <w:rsid w:val="00D40E43"/>
    <w:rsid w:val="00D41111"/>
    <w:rsid w:val="00D41CD3"/>
    <w:rsid w:val="00D41D2F"/>
    <w:rsid w:val="00D430BE"/>
    <w:rsid w:val="00D4423A"/>
    <w:rsid w:val="00D446A8"/>
    <w:rsid w:val="00D44EB5"/>
    <w:rsid w:val="00D469D5"/>
    <w:rsid w:val="00D51628"/>
    <w:rsid w:val="00D52C13"/>
    <w:rsid w:val="00D53094"/>
    <w:rsid w:val="00D65A4C"/>
    <w:rsid w:val="00D668CA"/>
    <w:rsid w:val="00D66FAA"/>
    <w:rsid w:val="00D709DB"/>
    <w:rsid w:val="00D71E7A"/>
    <w:rsid w:val="00D7312F"/>
    <w:rsid w:val="00D7317B"/>
    <w:rsid w:val="00D7458B"/>
    <w:rsid w:val="00D75553"/>
    <w:rsid w:val="00D76E64"/>
    <w:rsid w:val="00D76E7F"/>
    <w:rsid w:val="00D849D3"/>
    <w:rsid w:val="00D86E34"/>
    <w:rsid w:val="00D923BC"/>
    <w:rsid w:val="00D9491B"/>
    <w:rsid w:val="00D954E5"/>
    <w:rsid w:val="00D9601C"/>
    <w:rsid w:val="00D964A3"/>
    <w:rsid w:val="00D97E62"/>
    <w:rsid w:val="00DA033B"/>
    <w:rsid w:val="00DA17CB"/>
    <w:rsid w:val="00DA66EF"/>
    <w:rsid w:val="00DA701C"/>
    <w:rsid w:val="00DB4340"/>
    <w:rsid w:val="00DB5111"/>
    <w:rsid w:val="00DB5737"/>
    <w:rsid w:val="00DC004F"/>
    <w:rsid w:val="00DC154B"/>
    <w:rsid w:val="00DC47CF"/>
    <w:rsid w:val="00DC4D39"/>
    <w:rsid w:val="00DC4EED"/>
    <w:rsid w:val="00DC5D11"/>
    <w:rsid w:val="00DC6504"/>
    <w:rsid w:val="00DC6831"/>
    <w:rsid w:val="00DC741A"/>
    <w:rsid w:val="00DD30BF"/>
    <w:rsid w:val="00DD52E3"/>
    <w:rsid w:val="00DD74C0"/>
    <w:rsid w:val="00DE0032"/>
    <w:rsid w:val="00DE5415"/>
    <w:rsid w:val="00DE7C70"/>
    <w:rsid w:val="00DF2F0F"/>
    <w:rsid w:val="00DF3C9B"/>
    <w:rsid w:val="00DF64FC"/>
    <w:rsid w:val="00E00F8D"/>
    <w:rsid w:val="00E04AF8"/>
    <w:rsid w:val="00E076D0"/>
    <w:rsid w:val="00E07C9B"/>
    <w:rsid w:val="00E1275E"/>
    <w:rsid w:val="00E12E5F"/>
    <w:rsid w:val="00E137BB"/>
    <w:rsid w:val="00E234FA"/>
    <w:rsid w:val="00E239F1"/>
    <w:rsid w:val="00E23FD8"/>
    <w:rsid w:val="00E24195"/>
    <w:rsid w:val="00E263C7"/>
    <w:rsid w:val="00E2690F"/>
    <w:rsid w:val="00E32B86"/>
    <w:rsid w:val="00E334C9"/>
    <w:rsid w:val="00E33642"/>
    <w:rsid w:val="00E33F16"/>
    <w:rsid w:val="00E35A56"/>
    <w:rsid w:val="00E35ED6"/>
    <w:rsid w:val="00E37673"/>
    <w:rsid w:val="00E411A6"/>
    <w:rsid w:val="00E42077"/>
    <w:rsid w:val="00E456C2"/>
    <w:rsid w:val="00E52E51"/>
    <w:rsid w:val="00E52EC5"/>
    <w:rsid w:val="00E60BB5"/>
    <w:rsid w:val="00E64DCF"/>
    <w:rsid w:val="00E655AC"/>
    <w:rsid w:val="00E6685C"/>
    <w:rsid w:val="00E70A5F"/>
    <w:rsid w:val="00E71832"/>
    <w:rsid w:val="00E730A7"/>
    <w:rsid w:val="00E731F2"/>
    <w:rsid w:val="00E74241"/>
    <w:rsid w:val="00E75DC9"/>
    <w:rsid w:val="00E75F26"/>
    <w:rsid w:val="00E76B9F"/>
    <w:rsid w:val="00E77126"/>
    <w:rsid w:val="00E773AC"/>
    <w:rsid w:val="00E812ED"/>
    <w:rsid w:val="00E835B5"/>
    <w:rsid w:val="00E83D6E"/>
    <w:rsid w:val="00E84006"/>
    <w:rsid w:val="00E9108C"/>
    <w:rsid w:val="00E919DA"/>
    <w:rsid w:val="00E91F10"/>
    <w:rsid w:val="00E9211B"/>
    <w:rsid w:val="00E973D7"/>
    <w:rsid w:val="00EA1A98"/>
    <w:rsid w:val="00EA1F0D"/>
    <w:rsid w:val="00EA3AC1"/>
    <w:rsid w:val="00EA475F"/>
    <w:rsid w:val="00EA5455"/>
    <w:rsid w:val="00EA588E"/>
    <w:rsid w:val="00EB1E14"/>
    <w:rsid w:val="00EB3291"/>
    <w:rsid w:val="00EB43C8"/>
    <w:rsid w:val="00EB6E63"/>
    <w:rsid w:val="00EB6F7A"/>
    <w:rsid w:val="00EB7154"/>
    <w:rsid w:val="00EB7232"/>
    <w:rsid w:val="00EC0370"/>
    <w:rsid w:val="00EC05F0"/>
    <w:rsid w:val="00EC25BC"/>
    <w:rsid w:val="00EC4A8D"/>
    <w:rsid w:val="00EC7250"/>
    <w:rsid w:val="00ED0208"/>
    <w:rsid w:val="00ED1C84"/>
    <w:rsid w:val="00ED2B83"/>
    <w:rsid w:val="00ED3983"/>
    <w:rsid w:val="00ED4CFE"/>
    <w:rsid w:val="00ED5587"/>
    <w:rsid w:val="00ED5662"/>
    <w:rsid w:val="00ED5D2F"/>
    <w:rsid w:val="00ED6A8E"/>
    <w:rsid w:val="00ED7E52"/>
    <w:rsid w:val="00EE0AF7"/>
    <w:rsid w:val="00EE11EE"/>
    <w:rsid w:val="00EE73BE"/>
    <w:rsid w:val="00EF1BAD"/>
    <w:rsid w:val="00EF21D3"/>
    <w:rsid w:val="00EF23F9"/>
    <w:rsid w:val="00EF5069"/>
    <w:rsid w:val="00EF55DC"/>
    <w:rsid w:val="00F0054D"/>
    <w:rsid w:val="00F021A9"/>
    <w:rsid w:val="00F02873"/>
    <w:rsid w:val="00F073D9"/>
    <w:rsid w:val="00F10091"/>
    <w:rsid w:val="00F11D90"/>
    <w:rsid w:val="00F12CF7"/>
    <w:rsid w:val="00F13465"/>
    <w:rsid w:val="00F163AC"/>
    <w:rsid w:val="00F20037"/>
    <w:rsid w:val="00F21624"/>
    <w:rsid w:val="00F22B2B"/>
    <w:rsid w:val="00F263E2"/>
    <w:rsid w:val="00F30133"/>
    <w:rsid w:val="00F318D7"/>
    <w:rsid w:val="00F3303E"/>
    <w:rsid w:val="00F33859"/>
    <w:rsid w:val="00F3538B"/>
    <w:rsid w:val="00F37B92"/>
    <w:rsid w:val="00F433F2"/>
    <w:rsid w:val="00F44355"/>
    <w:rsid w:val="00F4619E"/>
    <w:rsid w:val="00F534A5"/>
    <w:rsid w:val="00F53DC0"/>
    <w:rsid w:val="00F55FB0"/>
    <w:rsid w:val="00F56FEC"/>
    <w:rsid w:val="00F60B3F"/>
    <w:rsid w:val="00F61112"/>
    <w:rsid w:val="00F6278D"/>
    <w:rsid w:val="00F63AE1"/>
    <w:rsid w:val="00F64095"/>
    <w:rsid w:val="00F6590D"/>
    <w:rsid w:val="00F65A15"/>
    <w:rsid w:val="00F67433"/>
    <w:rsid w:val="00F72175"/>
    <w:rsid w:val="00F74555"/>
    <w:rsid w:val="00F745F4"/>
    <w:rsid w:val="00F74683"/>
    <w:rsid w:val="00F777BE"/>
    <w:rsid w:val="00F77F47"/>
    <w:rsid w:val="00F8024B"/>
    <w:rsid w:val="00F80930"/>
    <w:rsid w:val="00F85D52"/>
    <w:rsid w:val="00F8701D"/>
    <w:rsid w:val="00F87B57"/>
    <w:rsid w:val="00F90488"/>
    <w:rsid w:val="00F90E00"/>
    <w:rsid w:val="00F91291"/>
    <w:rsid w:val="00F92C7C"/>
    <w:rsid w:val="00FA01F4"/>
    <w:rsid w:val="00FA2051"/>
    <w:rsid w:val="00FA3736"/>
    <w:rsid w:val="00FA45BE"/>
    <w:rsid w:val="00FB2774"/>
    <w:rsid w:val="00FB31AB"/>
    <w:rsid w:val="00FC38EB"/>
    <w:rsid w:val="00FD0B62"/>
    <w:rsid w:val="00FD19EF"/>
    <w:rsid w:val="00FD208F"/>
    <w:rsid w:val="00FD36F3"/>
    <w:rsid w:val="00FD3CD2"/>
    <w:rsid w:val="00FD408F"/>
    <w:rsid w:val="00FD716F"/>
    <w:rsid w:val="00FE03D1"/>
    <w:rsid w:val="00FE0C53"/>
    <w:rsid w:val="00FE10E7"/>
    <w:rsid w:val="00FE1F53"/>
    <w:rsid w:val="00FE4DC9"/>
    <w:rsid w:val="00FE7B4A"/>
    <w:rsid w:val="00FF3340"/>
    <w:rsid w:val="00FF39EE"/>
    <w:rsid w:val="00FF3F78"/>
    <w:rsid w:val="00FF40D6"/>
    <w:rsid w:val="00FF5A71"/>
    <w:rsid w:val="00FF66C9"/>
    <w:rsid w:val="00FF77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3879ED"/>
  <w15:docId w15:val="{C4C72726-BDEA-4C74-9FED-D03030E7B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nhideWhenUsed="1"/>
    <w:lsdException w:name="header" w:locked="1"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lock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00F16"/>
    <w:rPr>
      <w:sz w:val="24"/>
      <w:szCs w:val="24"/>
    </w:rPr>
  </w:style>
  <w:style w:type="paragraph" w:styleId="Nagwek1">
    <w:name w:val="heading 1"/>
    <w:basedOn w:val="Normalny"/>
    <w:next w:val="Normalny"/>
    <w:qFormat/>
    <w:rsid w:val="001D61F9"/>
    <w:pPr>
      <w:keepNext/>
      <w:numPr>
        <w:numId w:val="13"/>
      </w:numPr>
      <w:spacing w:line="360" w:lineRule="auto"/>
      <w:outlineLvl w:val="0"/>
    </w:pPr>
    <w:rPr>
      <w:rFonts w:ascii="Verdana" w:hAnsi="Verdana" w:cs="Arial"/>
      <w:b/>
      <w:bCs/>
      <w:kern w:val="32"/>
      <w:sz w:val="18"/>
      <w:szCs w:val="18"/>
    </w:rPr>
  </w:style>
  <w:style w:type="paragraph" w:styleId="Nagwek2">
    <w:name w:val="heading 2"/>
    <w:aliases w:val="ASAPHeading 2,Numbered - 2,h 3,ICL,Heading 2a,H2,PA Major Section,l2,Headline 2,h2,2,headi,heading2,h21,h22,21,kopregel 2,Titre m"/>
    <w:basedOn w:val="Normalny"/>
    <w:next w:val="Normalny"/>
    <w:qFormat/>
    <w:rsid w:val="001D61F9"/>
    <w:pPr>
      <w:keepNext/>
      <w:numPr>
        <w:ilvl w:val="1"/>
        <w:numId w:val="13"/>
      </w:numPr>
      <w:overflowPunct w:val="0"/>
      <w:autoSpaceDE w:val="0"/>
      <w:autoSpaceDN w:val="0"/>
      <w:adjustRightInd w:val="0"/>
      <w:textAlignment w:val="baseline"/>
      <w:outlineLvl w:val="1"/>
    </w:pPr>
    <w:rPr>
      <w:b/>
      <w:i/>
      <w:color w:val="000000"/>
      <w:sz w:val="22"/>
      <w:szCs w:val="20"/>
    </w:rPr>
  </w:style>
  <w:style w:type="paragraph" w:styleId="Nagwek3">
    <w:name w:val="heading 3"/>
    <w:basedOn w:val="Normalny"/>
    <w:next w:val="Normalny"/>
    <w:link w:val="Nagwek3Znak"/>
    <w:qFormat/>
    <w:rsid w:val="001D61F9"/>
    <w:pPr>
      <w:keepNext/>
      <w:spacing w:after="120" w:line="360" w:lineRule="auto"/>
      <w:ind w:right="-112"/>
      <w:jc w:val="center"/>
      <w:outlineLvl w:val="2"/>
    </w:pPr>
    <w:rPr>
      <w:rFonts w:ascii="Verdana" w:hAnsi="Verdana"/>
      <w:i/>
      <w:color w:val="FF0000"/>
      <w:sz w:val="18"/>
      <w:szCs w:val="20"/>
    </w:rPr>
  </w:style>
  <w:style w:type="paragraph" w:styleId="Nagwek4">
    <w:name w:val="heading 4"/>
    <w:basedOn w:val="Normalny"/>
    <w:next w:val="Normalny"/>
    <w:qFormat/>
    <w:rsid w:val="001D61F9"/>
    <w:pPr>
      <w:keepNext/>
      <w:tabs>
        <w:tab w:val="num" w:pos="720"/>
      </w:tabs>
      <w:ind w:right="-706"/>
      <w:outlineLvl w:val="3"/>
    </w:pPr>
    <w:rPr>
      <w:rFonts w:ascii="Verdana" w:hAnsi="Verdana"/>
      <w:b/>
      <w:bCs/>
      <w:sz w:val="18"/>
    </w:rPr>
  </w:style>
  <w:style w:type="paragraph" w:styleId="Nagwek5">
    <w:name w:val="heading 5"/>
    <w:basedOn w:val="Normalny"/>
    <w:next w:val="Normalny"/>
    <w:qFormat/>
    <w:rsid w:val="001D61F9"/>
    <w:pPr>
      <w:keepNext/>
      <w:jc w:val="center"/>
      <w:outlineLvl w:val="4"/>
    </w:pPr>
    <w:rPr>
      <w:rFonts w:ascii="Arial" w:hAnsi="Arial"/>
      <w:b/>
      <w:bCs/>
      <w:sz w:val="28"/>
    </w:rPr>
  </w:style>
  <w:style w:type="paragraph" w:styleId="Nagwek6">
    <w:name w:val="heading 6"/>
    <w:basedOn w:val="Normalny"/>
    <w:next w:val="Normalny"/>
    <w:qFormat/>
    <w:rsid w:val="001D61F9"/>
    <w:pPr>
      <w:keepNext/>
      <w:ind w:right="-178"/>
      <w:jc w:val="both"/>
      <w:outlineLvl w:val="5"/>
    </w:pPr>
    <w:rPr>
      <w:b/>
      <w:bCs/>
    </w:rPr>
  </w:style>
  <w:style w:type="paragraph" w:styleId="Nagwek8">
    <w:name w:val="heading 8"/>
    <w:basedOn w:val="Normalny"/>
    <w:next w:val="Normalny"/>
    <w:qFormat/>
    <w:rsid w:val="001D61F9"/>
    <w:pPr>
      <w:spacing w:before="240" w:after="60"/>
      <w:outlineLvl w:val="7"/>
    </w:pPr>
    <w:rPr>
      <w:i/>
      <w:iCs/>
    </w:rPr>
  </w:style>
  <w:style w:type="paragraph" w:styleId="Nagwek9">
    <w:name w:val="heading 9"/>
    <w:basedOn w:val="Normalny"/>
    <w:next w:val="Normalny"/>
    <w:qFormat/>
    <w:rsid w:val="001D61F9"/>
    <w:pPr>
      <w:keepNext/>
      <w:keepLines/>
      <w:spacing w:before="40"/>
      <w:outlineLvl w:val="8"/>
    </w:pPr>
    <w:rPr>
      <w:rFonts w:ascii="Calibri Light" w:hAnsi="Calibri Light"/>
      <w:i/>
      <w:iCs/>
      <w:color w:val="272727"/>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21">
    <w:name w:val="Tekst podstawowy 21"/>
    <w:basedOn w:val="Normalny"/>
    <w:rsid w:val="001D61F9"/>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1D61F9"/>
    <w:pPr>
      <w:overflowPunct w:val="0"/>
      <w:autoSpaceDE w:val="0"/>
      <w:autoSpaceDN w:val="0"/>
      <w:adjustRightInd w:val="0"/>
      <w:jc w:val="both"/>
      <w:textAlignment w:val="baseline"/>
    </w:pPr>
    <w:rPr>
      <w:color w:val="000000"/>
      <w:sz w:val="22"/>
      <w:szCs w:val="20"/>
    </w:rPr>
  </w:style>
  <w:style w:type="paragraph" w:styleId="Tekstpodstawowy">
    <w:name w:val="Body Text"/>
    <w:aliases w:val="Tekst podstawowy Znak,Body Text Char2 Znak,Body Text Char Char Znak,Body Text Char1 Char1 Char Znak,Body Text Char Char1 Char Char Znak,Body Text Char Char Char Char Char Znak,Body Text Char1 Char Char Char Znak,Body Text Char2"/>
    <w:basedOn w:val="Normalny"/>
    <w:semiHidden/>
    <w:rsid w:val="001D61F9"/>
    <w:pPr>
      <w:jc w:val="both"/>
    </w:pPr>
    <w:rPr>
      <w:rFonts w:ascii="Arial" w:hAnsi="Arial" w:cs="Arial"/>
      <w:b/>
      <w:bCs/>
      <w:i/>
      <w:iCs/>
    </w:rPr>
  </w:style>
  <w:style w:type="paragraph" w:styleId="Tekstdymka">
    <w:name w:val="Balloon Text"/>
    <w:basedOn w:val="Normalny"/>
    <w:semiHidden/>
    <w:rsid w:val="001D61F9"/>
    <w:rPr>
      <w:rFonts w:ascii="Tahoma" w:hAnsi="Tahoma" w:cs="Tahoma"/>
      <w:sz w:val="16"/>
      <w:szCs w:val="16"/>
    </w:rPr>
  </w:style>
  <w:style w:type="paragraph" w:customStyle="1" w:styleId="Standard">
    <w:name w:val="Standard"/>
    <w:rsid w:val="001D61F9"/>
    <w:pPr>
      <w:widowControl w:val="0"/>
      <w:autoSpaceDE w:val="0"/>
      <w:autoSpaceDN w:val="0"/>
      <w:adjustRightInd w:val="0"/>
    </w:pPr>
    <w:rPr>
      <w:sz w:val="24"/>
      <w:szCs w:val="24"/>
    </w:rPr>
  </w:style>
  <w:style w:type="paragraph" w:styleId="Tekstkomentarza">
    <w:name w:val="annotation text"/>
    <w:basedOn w:val="Normalny"/>
    <w:link w:val="TekstkomentarzaZnak"/>
    <w:semiHidden/>
    <w:rsid w:val="001D61F9"/>
    <w:rPr>
      <w:sz w:val="20"/>
      <w:szCs w:val="20"/>
    </w:rPr>
  </w:style>
  <w:style w:type="paragraph" w:styleId="Tematkomentarza">
    <w:name w:val="annotation subject"/>
    <w:basedOn w:val="Tekstkomentarza"/>
    <w:next w:val="Tekstkomentarza"/>
    <w:semiHidden/>
    <w:rsid w:val="001D61F9"/>
    <w:rPr>
      <w:b/>
      <w:bCs/>
    </w:rPr>
  </w:style>
  <w:style w:type="character" w:customStyle="1" w:styleId="WargockiKrzysztof">
    <w:name w:val="Wargocki Krzysztof"/>
    <w:semiHidden/>
    <w:rsid w:val="001D61F9"/>
    <w:rPr>
      <w:rFonts w:ascii="Arial" w:hAnsi="Arial"/>
      <w:color w:val="000080"/>
      <w:sz w:val="20"/>
    </w:rPr>
  </w:style>
  <w:style w:type="paragraph" w:customStyle="1" w:styleId="Blockquote">
    <w:name w:val="Blockquote"/>
    <w:basedOn w:val="Normalny"/>
    <w:rsid w:val="001D61F9"/>
    <w:pPr>
      <w:widowControl w:val="0"/>
      <w:spacing w:before="100" w:after="100"/>
      <w:ind w:left="360" w:right="360"/>
    </w:pPr>
    <w:rPr>
      <w:szCs w:val="20"/>
      <w:lang w:val="en-US"/>
    </w:rPr>
  </w:style>
  <w:style w:type="paragraph" w:styleId="Nagwek">
    <w:name w:val="header"/>
    <w:aliases w:val="Nagłówek Znak,Nagłówek strony Znak"/>
    <w:basedOn w:val="Normalny"/>
    <w:rsid w:val="001D61F9"/>
    <w:pPr>
      <w:tabs>
        <w:tab w:val="center" w:pos="4536"/>
        <w:tab w:val="right" w:pos="9072"/>
      </w:tabs>
    </w:pPr>
  </w:style>
  <w:style w:type="paragraph" w:customStyle="1" w:styleId="tabulka">
    <w:name w:val="tabulka"/>
    <w:basedOn w:val="Normalny"/>
    <w:rsid w:val="001D61F9"/>
    <w:pPr>
      <w:widowControl w:val="0"/>
      <w:spacing w:before="120" w:line="240" w:lineRule="exact"/>
      <w:jc w:val="center"/>
    </w:pPr>
    <w:rPr>
      <w:rFonts w:ascii="Arial" w:hAnsi="Arial"/>
      <w:sz w:val="20"/>
      <w:szCs w:val="20"/>
      <w:lang w:val="cs-CZ"/>
    </w:rPr>
  </w:style>
  <w:style w:type="paragraph" w:customStyle="1" w:styleId="normaltableau">
    <w:name w:val="normal_tableau"/>
    <w:basedOn w:val="Normalny"/>
    <w:rsid w:val="001D61F9"/>
    <w:pPr>
      <w:spacing w:before="120" w:after="120"/>
      <w:jc w:val="both"/>
    </w:pPr>
    <w:rPr>
      <w:rFonts w:ascii="Optima" w:hAnsi="Optima"/>
      <w:sz w:val="22"/>
      <w:szCs w:val="20"/>
      <w:lang w:val="en-GB"/>
    </w:rPr>
  </w:style>
  <w:style w:type="paragraph" w:customStyle="1" w:styleId="pntext">
    <w:name w:val="pntext"/>
    <w:basedOn w:val="Normalny"/>
    <w:rsid w:val="001D61F9"/>
    <w:pPr>
      <w:spacing w:before="100" w:beforeAutospacing="1" w:after="100" w:afterAutospacing="1"/>
    </w:pPr>
  </w:style>
  <w:style w:type="paragraph" w:customStyle="1" w:styleId="text-3mezera">
    <w:name w:val="text - 3 mezera"/>
    <w:basedOn w:val="Normalny"/>
    <w:rsid w:val="001D61F9"/>
    <w:pPr>
      <w:widowControl w:val="0"/>
      <w:spacing w:before="60" w:line="240" w:lineRule="exact"/>
      <w:jc w:val="both"/>
    </w:pPr>
    <w:rPr>
      <w:rFonts w:ascii="Arial" w:hAnsi="Arial"/>
      <w:szCs w:val="20"/>
      <w:lang w:val="cs-CZ"/>
    </w:rPr>
  </w:style>
  <w:style w:type="paragraph" w:customStyle="1" w:styleId="oddl-nadpis">
    <w:name w:val="oddíl-nadpis"/>
    <w:basedOn w:val="Normalny"/>
    <w:rsid w:val="001D61F9"/>
    <w:pPr>
      <w:keepNext/>
      <w:widowControl w:val="0"/>
      <w:tabs>
        <w:tab w:val="left" w:pos="567"/>
      </w:tabs>
      <w:spacing w:before="240" w:line="240" w:lineRule="exact"/>
    </w:pPr>
    <w:rPr>
      <w:rFonts w:ascii="Arial" w:hAnsi="Arial"/>
      <w:b/>
      <w:szCs w:val="20"/>
      <w:lang w:val="cs-CZ"/>
    </w:rPr>
  </w:style>
  <w:style w:type="paragraph" w:customStyle="1" w:styleId="Rub3">
    <w:name w:val="Rub3"/>
    <w:basedOn w:val="Normalny"/>
    <w:next w:val="Normalny"/>
    <w:rsid w:val="001D61F9"/>
    <w:pPr>
      <w:tabs>
        <w:tab w:val="left" w:pos="709"/>
      </w:tabs>
      <w:jc w:val="both"/>
    </w:pPr>
    <w:rPr>
      <w:b/>
      <w:i/>
      <w:sz w:val="20"/>
      <w:szCs w:val="20"/>
      <w:lang w:val="en-GB"/>
    </w:rPr>
  </w:style>
  <w:style w:type="paragraph" w:customStyle="1" w:styleId="Tekstpodstawowy311">
    <w:name w:val="Tekst podstawowy 311"/>
    <w:basedOn w:val="Normalny"/>
    <w:rsid w:val="001D61F9"/>
    <w:pPr>
      <w:widowControl w:val="0"/>
      <w:suppressAutoHyphens/>
      <w:autoSpaceDE w:val="0"/>
      <w:spacing w:after="120"/>
    </w:pPr>
    <w:rPr>
      <w:rFonts w:ascii="Arial" w:hAnsi="Arial" w:cs="Arial"/>
      <w:sz w:val="16"/>
      <w:szCs w:val="16"/>
      <w:lang w:eastAsia="ar-SA"/>
    </w:rPr>
  </w:style>
  <w:style w:type="character" w:customStyle="1" w:styleId="tek7">
    <w:name w:val="tek7"/>
    <w:rsid w:val="001D61F9"/>
    <w:rPr>
      <w:rFonts w:ascii="Verdana" w:hAnsi="Verdana"/>
      <w:sz w:val="16"/>
      <w:u w:val="none"/>
      <w:effect w:val="none"/>
    </w:rPr>
  </w:style>
  <w:style w:type="paragraph" w:styleId="Listanumerowana">
    <w:name w:val="List Number"/>
    <w:basedOn w:val="Normalny"/>
    <w:semiHidden/>
    <w:rsid w:val="001D61F9"/>
    <w:pPr>
      <w:numPr>
        <w:numId w:val="1"/>
      </w:numPr>
    </w:pPr>
  </w:style>
  <w:style w:type="paragraph" w:styleId="Listanumerowana2">
    <w:name w:val="List Number 2"/>
    <w:basedOn w:val="Normalny"/>
    <w:semiHidden/>
    <w:rsid w:val="001D61F9"/>
    <w:pPr>
      <w:numPr>
        <w:numId w:val="2"/>
      </w:numPr>
    </w:pPr>
  </w:style>
  <w:style w:type="paragraph" w:styleId="Listanumerowana3">
    <w:name w:val="List Number 3"/>
    <w:basedOn w:val="Normalny"/>
    <w:semiHidden/>
    <w:rsid w:val="001D61F9"/>
    <w:pPr>
      <w:numPr>
        <w:numId w:val="3"/>
      </w:numPr>
    </w:pPr>
  </w:style>
  <w:style w:type="paragraph" w:styleId="Listanumerowana4">
    <w:name w:val="List Number 4"/>
    <w:basedOn w:val="Normalny"/>
    <w:semiHidden/>
    <w:rsid w:val="001D61F9"/>
    <w:pPr>
      <w:numPr>
        <w:numId w:val="4"/>
      </w:numPr>
    </w:pPr>
  </w:style>
  <w:style w:type="paragraph" w:styleId="Listanumerowana5">
    <w:name w:val="List Number 5"/>
    <w:basedOn w:val="Normalny"/>
    <w:semiHidden/>
    <w:rsid w:val="001D61F9"/>
    <w:pPr>
      <w:numPr>
        <w:numId w:val="5"/>
      </w:numPr>
    </w:pPr>
  </w:style>
  <w:style w:type="paragraph" w:styleId="Listapunktowana">
    <w:name w:val="List Bullet"/>
    <w:basedOn w:val="Normalny"/>
    <w:autoRedefine/>
    <w:semiHidden/>
    <w:rsid w:val="001D61F9"/>
    <w:pPr>
      <w:numPr>
        <w:numId w:val="6"/>
      </w:numPr>
    </w:pPr>
  </w:style>
  <w:style w:type="paragraph" w:styleId="Listapunktowana2">
    <w:name w:val="List Bullet 2"/>
    <w:basedOn w:val="Normalny"/>
    <w:autoRedefine/>
    <w:semiHidden/>
    <w:rsid w:val="001D61F9"/>
    <w:pPr>
      <w:numPr>
        <w:numId w:val="7"/>
      </w:numPr>
    </w:pPr>
  </w:style>
  <w:style w:type="paragraph" w:styleId="Listapunktowana3">
    <w:name w:val="List Bullet 3"/>
    <w:basedOn w:val="Normalny"/>
    <w:autoRedefine/>
    <w:semiHidden/>
    <w:rsid w:val="001D61F9"/>
    <w:pPr>
      <w:numPr>
        <w:numId w:val="8"/>
      </w:numPr>
    </w:pPr>
  </w:style>
  <w:style w:type="paragraph" w:styleId="Listapunktowana4">
    <w:name w:val="List Bullet 4"/>
    <w:basedOn w:val="Normalny"/>
    <w:autoRedefine/>
    <w:semiHidden/>
    <w:rsid w:val="001D61F9"/>
    <w:pPr>
      <w:numPr>
        <w:numId w:val="9"/>
      </w:numPr>
    </w:pPr>
  </w:style>
  <w:style w:type="paragraph" w:styleId="Listapunktowana5">
    <w:name w:val="List Bullet 5"/>
    <w:basedOn w:val="Normalny"/>
    <w:autoRedefine/>
    <w:semiHidden/>
    <w:rsid w:val="001D61F9"/>
    <w:pPr>
      <w:numPr>
        <w:numId w:val="10"/>
      </w:numPr>
    </w:pPr>
  </w:style>
  <w:style w:type="character" w:customStyle="1" w:styleId="tek">
    <w:name w:val="tek"/>
    <w:rsid w:val="001D61F9"/>
  </w:style>
  <w:style w:type="paragraph" w:customStyle="1" w:styleId="ust">
    <w:name w:val="ust"/>
    <w:rsid w:val="001D61F9"/>
    <w:pPr>
      <w:spacing w:before="60" w:after="60"/>
      <w:ind w:left="426" w:hanging="284"/>
      <w:jc w:val="both"/>
    </w:pPr>
    <w:rPr>
      <w:sz w:val="24"/>
      <w:szCs w:val="24"/>
    </w:rPr>
  </w:style>
  <w:style w:type="paragraph" w:customStyle="1" w:styleId="Default">
    <w:name w:val="Default"/>
    <w:rsid w:val="001D61F9"/>
    <w:pPr>
      <w:autoSpaceDE w:val="0"/>
      <w:autoSpaceDN w:val="0"/>
      <w:adjustRightInd w:val="0"/>
    </w:pPr>
    <w:rPr>
      <w:rFonts w:ascii="Arial" w:hAnsi="Arial" w:cs="Arial"/>
      <w:color w:val="000000"/>
      <w:sz w:val="24"/>
      <w:szCs w:val="24"/>
    </w:rPr>
  </w:style>
  <w:style w:type="character" w:customStyle="1" w:styleId="ZnakZnak1">
    <w:name w:val="Znak Znak1"/>
    <w:rsid w:val="001D61F9"/>
    <w:rPr>
      <w:rFonts w:ascii="Arial" w:hAnsi="Arial"/>
    </w:rPr>
  </w:style>
  <w:style w:type="character" w:customStyle="1" w:styleId="NagwekZnakZnak">
    <w:name w:val="Nagłówek Znak Znak"/>
    <w:aliases w:val="Nagłówek strony Znak Znak,Nagłówek strony Znak Znak1"/>
    <w:rsid w:val="001D61F9"/>
    <w:rPr>
      <w:sz w:val="24"/>
    </w:rPr>
  </w:style>
  <w:style w:type="character" w:customStyle="1" w:styleId="ZnakZnak2">
    <w:name w:val="Znak Znak2"/>
    <w:rsid w:val="001D61F9"/>
    <w:rPr>
      <w:rFonts w:ascii="Arial" w:hAnsi="Arial"/>
      <w:b/>
      <w:sz w:val="24"/>
    </w:rPr>
  </w:style>
  <w:style w:type="character" w:customStyle="1" w:styleId="ZnakZnak">
    <w:name w:val="Znak Znak"/>
    <w:semiHidden/>
    <w:locked/>
    <w:rsid w:val="001D61F9"/>
  </w:style>
  <w:style w:type="character" w:customStyle="1" w:styleId="FontStyle81">
    <w:name w:val="Font Style81"/>
    <w:rsid w:val="001D61F9"/>
    <w:rPr>
      <w:rFonts w:ascii="Times New Roman" w:hAnsi="Times New Roman"/>
      <w:sz w:val="22"/>
    </w:rPr>
  </w:style>
  <w:style w:type="paragraph" w:customStyle="1" w:styleId="Kolorowalistaakcent11">
    <w:name w:val="Kolorowa lista — akcent 11"/>
    <w:basedOn w:val="Normalny"/>
    <w:rsid w:val="001D61F9"/>
    <w:pPr>
      <w:ind w:left="708"/>
    </w:pPr>
  </w:style>
  <w:style w:type="paragraph" w:customStyle="1" w:styleId="rponormalZnak">
    <w:name w:val="rpo normal Znak"/>
    <w:basedOn w:val="Normalny"/>
    <w:rsid w:val="001D61F9"/>
    <w:pPr>
      <w:spacing w:after="240" w:line="360" w:lineRule="auto"/>
      <w:ind w:firstLine="708"/>
      <w:jc w:val="both"/>
    </w:pPr>
    <w:rPr>
      <w:rFonts w:ascii="Cambria" w:hAnsi="Cambria"/>
      <w:lang w:eastAsia="ar-SA"/>
    </w:rPr>
  </w:style>
  <w:style w:type="character" w:customStyle="1" w:styleId="rponormalZnakZnak">
    <w:name w:val="rpo normal Znak Znak"/>
    <w:rsid w:val="001D61F9"/>
    <w:rPr>
      <w:rFonts w:ascii="Cambria" w:hAnsi="Cambria"/>
      <w:sz w:val="24"/>
      <w:lang w:eastAsia="ar-SA" w:bidi="ar-SA"/>
    </w:rPr>
  </w:style>
  <w:style w:type="paragraph" w:styleId="Zwykytekst">
    <w:name w:val="Plain Text"/>
    <w:basedOn w:val="Normalny"/>
    <w:link w:val="ZwykytekstZnak"/>
    <w:uiPriority w:val="99"/>
    <w:rsid w:val="001D61F9"/>
    <w:rPr>
      <w:rFonts w:ascii="Courier New" w:hAnsi="Courier New"/>
      <w:sz w:val="20"/>
      <w:szCs w:val="20"/>
    </w:rPr>
  </w:style>
  <w:style w:type="paragraph" w:styleId="NormalnyWeb">
    <w:name w:val="Normal (Web)"/>
    <w:basedOn w:val="Normalny"/>
    <w:uiPriority w:val="99"/>
    <w:rsid w:val="001D61F9"/>
    <w:pPr>
      <w:spacing w:before="100" w:beforeAutospacing="1" w:after="100" w:afterAutospacing="1"/>
      <w:jc w:val="both"/>
    </w:pPr>
    <w:rPr>
      <w:sz w:val="20"/>
      <w:szCs w:val="20"/>
    </w:rPr>
  </w:style>
  <w:style w:type="paragraph" w:styleId="Spistreci1">
    <w:name w:val="toc 1"/>
    <w:basedOn w:val="Normalny"/>
    <w:next w:val="Normalny"/>
    <w:autoRedefine/>
    <w:semiHidden/>
    <w:rsid w:val="001D61F9"/>
    <w:pPr>
      <w:spacing w:before="120" w:after="120"/>
    </w:pPr>
    <w:rPr>
      <w:b/>
      <w:bCs/>
      <w:caps/>
      <w:sz w:val="20"/>
      <w:szCs w:val="20"/>
    </w:rPr>
  </w:style>
  <w:style w:type="character" w:styleId="Hipercze">
    <w:name w:val="Hyperlink"/>
    <w:rsid w:val="001D61F9"/>
    <w:rPr>
      <w:rFonts w:cs="Times New Roman"/>
      <w:color w:val="0000FF"/>
      <w:u w:val="single"/>
    </w:rPr>
  </w:style>
  <w:style w:type="paragraph" w:styleId="Spistreci2">
    <w:name w:val="toc 2"/>
    <w:basedOn w:val="Normalny"/>
    <w:next w:val="Normalny"/>
    <w:autoRedefine/>
    <w:semiHidden/>
    <w:rsid w:val="001D61F9"/>
    <w:pPr>
      <w:ind w:left="240"/>
    </w:pPr>
    <w:rPr>
      <w:smallCaps/>
      <w:sz w:val="20"/>
      <w:szCs w:val="20"/>
    </w:rPr>
  </w:style>
  <w:style w:type="paragraph" w:styleId="Tekstpodstawowy3">
    <w:name w:val="Body Text 3"/>
    <w:basedOn w:val="Normalny"/>
    <w:semiHidden/>
    <w:rsid w:val="001D61F9"/>
    <w:rPr>
      <w:rFonts w:ascii="Arial" w:hAnsi="Arial" w:cs="Arial"/>
      <w:sz w:val="20"/>
      <w:szCs w:val="20"/>
    </w:rPr>
  </w:style>
  <w:style w:type="paragraph" w:styleId="Spistreci4">
    <w:name w:val="toc 4"/>
    <w:basedOn w:val="Normalny"/>
    <w:next w:val="Normalny"/>
    <w:autoRedefine/>
    <w:semiHidden/>
    <w:rsid w:val="001D61F9"/>
    <w:pPr>
      <w:spacing w:line="276" w:lineRule="auto"/>
      <w:ind w:left="720" w:right="-112" w:hanging="720"/>
    </w:pPr>
    <w:rPr>
      <w:rFonts w:ascii="Verdana" w:hAnsi="Verdana"/>
      <w:b/>
      <w:bCs/>
      <w:sz w:val="18"/>
      <w:szCs w:val="18"/>
    </w:rPr>
  </w:style>
  <w:style w:type="paragraph" w:styleId="Tekstpodstawowy2">
    <w:name w:val="Body Text 2"/>
    <w:basedOn w:val="Normalny"/>
    <w:semiHidden/>
    <w:rsid w:val="001D61F9"/>
    <w:pPr>
      <w:jc w:val="both"/>
    </w:pPr>
    <w:rPr>
      <w:rFonts w:ascii="Arial" w:hAnsi="Arial" w:cs="Arial"/>
    </w:rPr>
  </w:style>
  <w:style w:type="paragraph" w:styleId="Stopka">
    <w:name w:val="footer"/>
    <w:basedOn w:val="Normalny"/>
    <w:uiPriority w:val="99"/>
    <w:rsid w:val="001D61F9"/>
    <w:pPr>
      <w:tabs>
        <w:tab w:val="center" w:pos="4536"/>
        <w:tab w:val="right" w:pos="9072"/>
      </w:tabs>
    </w:pPr>
  </w:style>
  <w:style w:type="character" w:styleId="Numerstrony">
    <w:name w:val="page number"/>
    <w:semiHidden/>
    <w:rsid w:val="001D61F9"/>
    <w:rPr>
      <w:rFonts w:cs="Times New Roman"/>
    </w:rPr>
  </w:style>
  <w:style w:type="paragraph" w:styleId="Tekstpodstawowywcity">
    <w:name w:val="Body Text Indent"/>
    <w:basedOn w:val="Normalny"/>
    <w:semiHidden/>
    <w:rsid w:val="001D61F9"/>
    <w:pPr>
      <w:tabs>
        <w:tab w:val="left" w:pos="720"/>
      </w:tabs>
      <w:spacing w:line="360" w:lineRule="auto"/>
      <w:ind w:left="720" w:hanging="360"/>
      <w:jc w:val="both"/>
    </w:pPr>
    <w:rPr>
      <w:rFonts w:ascii="Verdana" w:hAnsi="Verdana"/>
      <w:sz w:val="18"/>
      <w:szCs w:val="18"/>
    </w:rPr>
  </w:style>
  <w:style w:type="paragraph" w:customStyle="1" w:styleId="redniasiatka21">
    <w:name w:val="Średnia siatka 21"/>
    <w:rsid w:val="001D61F9"/>
    <w:rPr>
      <w:rFonts w:ascii="Calibri" w:hAnsi="Calibri"/>
      <w:sz w:val="22"/>
      <w:szCs w:val="22"/>
      <w:lang w:eastAsia="en-US"/>
    </w:rPr>
  </w:style>
  <w:style w:type="paragraph" w:customStyle="1" w:styleId="Plandokumentu1">
    <w:name w:val="Plan dokumentu1"/>
    <w:basedOn w:val="Normalny"/>
    <w:semiHidden/>
    <w:rsid w:val="001D61F9"/>
    <w:pPr>
      <w:shd w:val="clear" w:color="auto" w:fill="000080"/>
    </w:pPr>
    <w:rPr>
      <w:rFonts w:ascii="Tahoma" w:hAnsi="Tahoma" w:cs="Tahoma"/>
      <w:sz w:val="20"/>
      <w:szCs w:val="20"/>
    </w:rPr>
  </w:style>
  <w:style w:type="character" w:customStyle="1" w:styleId="ZnakZnak3">
    <w:name w:val="Znak Znak3"/>
    <w:semiHidden/>
    <w:rsid w:val="001D61F9"/>
    <w:rPr>
      <w:rFonts w:ascii="Courier New" w:hAnsi="Courier New"/>
    </w:rPr>
  </w:style>
  <w:style w:type="paragraph" w:styleId="Lista2">
    <w:name w:val="List 2"/>
    <w:basedOn w:val="Normalny"/>
    <w:semiHidden/>
    <w:rsid w:val="001D61F9"/>
    <w:pPr>
      <w:ind w:left="566" w:hanging="283"/>
    </w:pPr>
  </w:style>
  <w:style w:type="character" w:styleId="UyteHipercze">
    <w:name w:val="FollowedHyperlink"/>
    <w:semiHidden/>
    <w:rsid w:val="001D61F9"/>
    <w:rPr>
      <w:rFonts w:cs="Times New Roman"/>
      <w:color w:val="800080"/>
      <w:u w:val="single"/>
    </w:rPr>
  </w:style>
  <w:style w:type="paragraph" w:styleId="Tekstblokowy">
    <w:name w:val="Block Text"/>
    <w:basedOn w:val="Normalny"/>
    <w:semiHidden/>
    <w:rsid w:val="001D61F9"/>
    <w:pPr>
      <w:autoSpaceDE w:val="0"/>
      <w:autoSpaceDN w:val="0"/>
      <w:adjustRightInd w:val="0"/>
      <w:spacing w:line="360" w:lineRule="auto"/>
      <w:ind w:left="958" w:right="7"/>
      <w:jc w:val="both"/>
    </w:pPr>
    <w:rPr>
      <w:rFonts w:ascii="Verdana" w:hAnsi="Verdana"/>
      <w:color w:val="000000"/>
      <w:sz w:val="18"/>
      <w:szCs w:val="16"/>
    </w:rPr>
  </w:style>
  <w:style w:type="paragraph" w:customStyle="1" w:styleId="Akapitzlist1">
    <w:name w:val="Akapit z listą1"/>
    <w:basedOn w:val="Normalny"/>
    <w:rsid w:val="001D61F9"/>
    <w:pPr>
      <w:spacing w:after="200" w:line="276" w:lineRule="auto"/>
      <w:ind w:left="720"/>
    </w:pPr>
    <w:rPr>
      <w:rFonts w:ascii="Arial" w:hAnsi="Arial" w:cs="Arial"/>
      <w:sz w:val="18"/>
      <w:szCs w:val="20"/>
      <w:lang w:eastAsia="en-US"/>
    </w:rPr>
  </w:style>
  <w:style w:type="paragraph" w:styleId="Spistreci3">
    <w:name w:val="toc 3"/>
    <w:basedOn w:val="Normalny"/>
    <w:next w:val="Normalny"/>
    <w:autoRedefine/>
    <w:semiHidden/>
    <w:rsid w:val="001D61F9"/>
    <w:pPr>
      <w:ind w:left="480"/>
    </w:pPr>
  </w:style>
  <w:style w:type="character" w:customStyle="1" w:styleId="StopkaZnak">
    <w:name w:val="Stopka Znak"/>
    <w:uiPriority w:val="99"/>
    <w:rsid w:val="001D61F9"/>
    <w:rPr>
      <w:sz w:val="24"/>
    </w:rPr>
  </w:style>
  <w:style w:type="character" w:styleId="Pogrubienie">
    <w:name w:val="Strong"/>
    <w:qFormat/>
    <w:rsid w:val="001D61F9"/>
    <w:rPr>
      <w:rFonts w:cs="Times New Roman"/>
      <w:b/>
    </w:rPr>
  </w:style>
  <w:style w:type="paragraph" w:customStyle="1" w:styleId="Akapitzlist2">
    <w:name w:val="Akapit z listą2"/>
    <w:basedOn w:val="Normalny"/>
    <w:rsid w:val="001D61F9"/>
    <w:pPr>
      <w:ind w:left="720"/>
    </w:pPr>
  </w:style>
  <w:style w:type="character" w:customStyle="1" w:styleId="Nagwek9Znak">
    <w:name w:val="Nagłówek 9 Znak"/>
    <w:semiHidden/>
    <w:rsid w:val="001D61F9"/>
    <w:rPr>
      <w:rFonts w:ascii="Calibri Light" w:hAnsi="Calibri Light"/>
      <w:i/>
      <w:color w:val="272727"/>
      <w:sz w:val="21"/>
    </w:rPr>
  </w:style>
  <w:style w:type="character" w:customStyle="1" w:styleId="Tekstpodstawowy3Znak">
    <w:name w:val="Tekst podstawowy 3 Znak"/>
    <w:qFormat/>
    <w:rsid w:val="001D61F9"/>
    <w:rPr>
      <w:rFonts w:ascii="Arial" w:hAnsi="Arial"/>
    </w:rPr>
  </w:style>
  <w:style w:type="paragraph" w:styleId="Tekstpodstawowyzwciciem">
    <w:name w:val="Body Text First Indent"/>
    <w:basedOn w:val="Tekstpodstawowy"/>
    <w:semiHidden/>
    <w:rsid w:val="001D61F9"/>
    <w:pPr>
      <w:ind w:firstLine="360"/>
      <w:jc w:val="left"/>
    </w:pPr>
    <w:rPr>
      <w:rFonts w:ascii="Times New Roman" w:hAnsi="Times New Roman" w:cs="Times New Roman"/>
      <w:b w:val="0"/>
      <w:bCs w:val="0"/>
      <w:i w:val="0"/>
      <w:iCs w:val="0"/>
    </w:rPr>
  </w:style>
  <w:style w:type="character" w:customStyle="1" w:styleId="TekstpodstawowyZnak1">
    <w:name w:val="Tekst podstawowy Znak1"/>
    <w:aliases w:val="Tekst podstawowy Znak Znak,Body Text Char2 Znak Znak,Body Text Char Char Znak Znak,Body Text Char1 Char1 Char Znak Znak,Body Text Char Char1 Char Char Znak Znak,Body Text Char Char Char Char Char Znak Znak,Body Text Char2 Znak1"/>
    <w:semiHidden/>
    <w:rsid w:val="001D61F9"/>
    <w:rPr>
      <w:rFonts w:ascii="Arial" w:hAnsi="Arial"/>
      <w:b/>
      <w:i/>
      <w:sz w:val="24"/>
    </w:rPr>
  </w:style>
  <w:style w:type="character" w:customStyle="1" w:styleId="TekstpodstawowyzwciciemZnak">
    <w:name w:val="Tekst podstawowy z wcięciem Znak"/>
    <w:semiHidden/>
    <w:rsid w:val="001D61F9"/>
    <w:rPr>
      <w:rFonts w:ascii="Arial" w:hAnsi="Arial"/>
      <w:b/>
      <w:i/>
      <w:sz w:val="24"/>
    </w:rPr>
  </w:style>
  <w:style w:type="paragraph" w:styleId="Lista">
    <w:name w:val="List"/>
    <w:basedOn w:val="Normalny"/>
    <w:semiHidden/>
    <w:rsid w:val="001D61F9"/>
    <w:pPr>
      <w:ind w:left="283" w:hanging="283"/>
    </w:pPr>
  </w:style>
  <w:style w:type="paragraph" w:styleId="Tekstpodstawowywcity2">
    <w:name w:val="Body Text Indent 2"/>
    <w:basedOn w:val="Normalny"/>
    <w:link w:val="Tekstpodstawowywcity2Znak"/>
    <w:semiHidden/>
    <w:rsid w:val="006549C8"/>
    <w:pPr>
      <w:spacing w:after="120" w:line="480" w:lineRule="auto"/>
      <w:ind w:left="283"/>
    </w:pPr>
    <w:rPr>
      <w:szCs w:val="20"/>
    </w:rPr>
  </w:style>
  <w:style w:type="character" w:customStyle="1" w:styleId="Tekstpodstawowywcity2Znak">
    <w:name w:val="Tekst podstawowy wcięty 2 Znak"/>
    <w:link w:val="Tekstpodstawowywcity2"/>
    <w:semiHidden/>
    <w:locked/>
    <w:rsid w:val="006549C8"/>
    <w:rPr>
      <w:sz w:val="24"/>
    </w:rPr>
  </w:style>
  <w:style w:type="character" w:customStyle="1" w:styleId="TekstkomentarzaZnak">
    <w:name w:val="Tekst komentarza Znak"/>
    <w:link w:val="Tekstkomentarza"/>
    <w:semiHidden/>
    <w:locked/>
    <w:rsid w:val="006F41F2"/>
  </w:style>
  <w:style w:type="paragraph" w:styleId="Tytu">
    <w:name w:val="Title"/>
    <w:basedOn w:val="Normalny"/>
    <w:link w:val="TytuZnak"/>
    <w:qFormat/>
    <w:rsid w:val="00C603B6"/>
    <w:pPr>
      <w:jc w:val="center"/>
    </w:pPr>
    <w:rPr>
      <w:sz w:val="28"/>
      <w:szCs w:val="20"/>
    </w:rPr>
  </w:style>
  <w:style w:type="character" w:customStyle="1" w:styleId="TytuZnak">
    <w:name w:val="Tytuł Znak"/>
    <w:link w:val="Tytu"/>
    <w:locked/>
    <w:rsid w:val="00C603B6"/>
    <w:rPr>
      <w:sz w:val="28"/>
    </w:rPr>
  </w:style>
  <w:style w:type="paragraph" w:styleId="Tekstprzypisukocowego">
    <w:name w:val="endnote text"/>
    <w:basedOn w:val="Normalny"/>
    <w:link w:val="TekstprzypisukocowegoZnak"/>
    <w:semiHidden/>
    <w:rsid w:val="00941A79"/>
    <w:rPr>
      <w:sz w:val="20"/>
      <w:szCs w:val="20"/>
    </w:rPr>
  </w:style>
  <w:style w:type="character" w:customStyle="1" w:styleId="TekstprzypisukocowegoZnak">
    <w:name w:val="Tekst przypisu końcowego Znak"/>
    <w:link w:val="Tekstprzypisukocowego"/>
    <w:semiHidden/>
    <w:locked/>
    <w:rsid w:val="00941A79"/>
  </w:style>
  <w:style w:type="character" w:styleId="Odwoanieprzypisukocowego">
    <w:name w:val="endnote reference"/>
    <w:semiHidden/>
    <w:rsid w:val="00941A79"/>
    <w:rPr>
      <w:rFonts w:cs="Times New Roman"/>
      <w:vertAlign w:val="superscript"/>
    </w:rPr>
  </w:style>
  <w:style w:type="character" w:customStyle="1" w:styleId="Nagwek3Znak">
    <w:name w:val="Nagłówek 3 Znak"/>
    <w:link w:val="Nagwek3"/>
    <w:locked/>
    <w:rsid w:val="007E76BB"/>
    <w:rPr>
      <w:rFonts w:ascii="Verdana" w:hAnsi="Verdana"/>
      <w:i/>
      <w:color w:val="FF0000"/>
      <w:sz w:val="18"/>
    </w:rPr>
  </w:style>
  <w:style w:type="character" w:customStyle="1" w:styleId="Teksttreci">
    <w:name w:val="Tekst treści_"/>
    <w:link w:val="Teksttreci1"/>
    <w:locked/>
    <w:rsid w:val="00EB6F7A"/>
    <w:rPr>
      <w:rFonts w:ascii="Garamond" w:hAnsi="Garamond"/>
      <w:shd w:val="clear" w:color="auto" w:fill="FFFFFF"/>
    </w:rPr>
  </w:style>
  <w:style w:type="paragraph" w:customStyle="1" w:styleId="Teksttreci1">
    <w:name w:val="Tekst treści1"/>
    <w:basedOn w:val="Normalny"/>
    <w:link w:val="Teksttreci"/>
    <w:rsid w:val="00EB6F7A"/>
    <w:pPr>
      <w:shd w:val="clear" w:color="auto" w:fill="FFFFFF"/>
      <w:spacing w:before="2940" w:line="245" w:lineRule="exact"/>
      <w:ind w:hanging="380"/>
      <w:jc w:val="both"/>
    </w:pPr>
    <w:rPr>
      <w:rFonts w:ascii="Garamond" w:hAnsi="Garamond"/>
      <w:sz w:val="20"/>
      <w:szCs w:val="20"/>
    </w:rPr>
  </w:style>
  <w:style w:type="character" w:customStyle="1" w:styleId="Teksttreci6">
    <w:name w:val="Tekst treści (6)_"/>
    <w:link w:val="Teksttreci61"/>
    <w:locked/>
    <w:rsid w:val="00EB6F7A"/>
    <w:rPr>
      <w:rFonts w:ascii="Garamond" w:hAnsi="Garamond"/>
      <w:i/>
      <w:shd w:val="clear" w:color="auto" w:fill="FFFFFF"/>
    </w:rPr>
  </w:style>
  <w:style w:type="paragraph" w:customStyle="1" w:styleId="Teksttreci61">
    <w:name w:val="Tekst treści (6)1"/>
    <w:basedOn w:val="Normalny"/>
    <w:link w:val="Teksttreci6"/>
    <w:rsid w:val="00EB6F7A"/>
    <w:pPr>
      <w:shd w:val="clear" w:color="auto" w:fill="FFFFFF"/>
      <w:spacing w:line="240" w:lineRule="exact"/>
      <w:ind w:hanging="360"/>
    </w:pPr>
    <w:rPr>
      <w:rFonts w:ascii="Garamond" w:hAnsi="Garamond"/>
      <w:i/>
      <w:sz w:val="20"/>
      <w:szCs w:val="20"/>
    </w:rPr>
  </w:style>
  <w:style w:type="paragraph" w:customStyle="1" w:styleId="Zwykytekst1">
    <w:name w:val="Zwykły tekst1"/>
    <w:basedOn w:val="Normalny"/>
    <w:rsid w:val="00110CA6"/>
    <w:rPr>
      <w:rFonts w:ascii="Courier New" w:hAnsi="Courier New"/>
      <w:sz w:val="20"/>
      <w:szCs w:val="20"/>
    </w:rPr>
  </w:style>
  <w:style w:type="paragraph" w:customStyle="1" w:styleId="Akapitzlist3">
    <w:name w:val="Akapit z listą3"/>
    <w:basedOn w:val="Normalny"/>
    <w:rsid w:val="008C36E9"/>
    <w:pPr>
      <w:ind w:left="720"/>
    </w:pPr>
  </w:style>
  <w:style w:type="paragraph" w:styleId="Akapitzlist">
    <w:name w:val="List Paragraph"/>
    <w:aliases w:val="normalny tekst,wypunktowanie,CW_Lista,Podsis rysunku"/>
    <w:basedOn w:val="Normalny"/>
    <w:link w:val="AkapitzlistZnak"/>
    <w:uiPriority w:val="34"/>
    <w:qFormat/>
    <w:rsid w:val="00B763D6"/>
    <w:pPr>
      <w:spacing w:line="276" w:lineRule="auto"/>
      <w:ind w:left="720"/>
    </w:pPr>
    <w:rPr>
      <w:rFonts w:ascii="Arial" w:hAnsi="Arial"/>
      <w:sz w:val="22"/>
      <w:szCs w:val="22"/>
      <w:lang w:eastAsia="en-US"/>
    </w:rPr>
  </w:style>
  <w:style w:type="character" w:customStyle="1" w:styleId="AkapitzlistZnak">
    <w:name w:val="Akapit z listą Znak"/>
    <w:aliases w:val="normalny tekst Znak,wypunktowanie Znak,CW_Lista Znak,Podsis rysunku Znak"/>
    <w:link w:val="Akapitzlist"/>
    <w:uiPriority w:val="34"/>
    <w:qFormat/>
    <w:locked/>
    <w:rsid w:val="00B763D6"/>
    <w:rPr>
      <w:rFonts w:ascii="Arial" w:hAnsi="Arial"/>
      <w:sz w:val="22"/>
      <w:szCs w:val="22"/>
      <w:lang w:eastAsia="en-US"/>
    </w:rPr>
  </w:style>
  <w:style w:type="character" w:customStyle="1" w:styleId="ZwykytekstZnak">
    <w:name w:val="Zwykły tekst Znak"/>
    <w:link w:val="Zwykytekst"/>
    <w:uiPriority w:val="99"/>
    <w:rsid w:val="0085103C"/>
    <w:rPr>
      <w:rFonts w:ascii="Courier New" w:hAnsi="Courier New" w:cs="Courier New"/>
    </w:rPr>
  </w:style>
  <w:style w:type="character" w:styleId="Odwoaniedokomentarza">
    <w:name w:val="annotation reference"/>
    <w:rsid w:val="000F37BA"/>
    <w:rPr>
      <w:sz w:val="16"/>
      <w:szCs w:val="16"/>
    </w:rPr>
  </w:style>
  <w:style w:type="table" w:styleId="Tabela-Siatka">
    <w:name w:val="Table Grid"/>
    <w:basedOn w:val="Standardowy"/>
    <w:locked/>
    <w:rsid w:val="00DC4E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7B033F"/>
    <w:pPr>
      <w:spacing w:before="60" w:after="60"/>
      <w:ind w:left="851" w:hanging="295"/>
      <w:jc w:val="both"/>
    </w:pPr>
  </w:style>
  <w:style w:type="paragraph" w:styleId="Bezodstpw">
    <w:name w:val="No Spacing"/>
    <w:uiPriority w:val="1"/>
    <w:qFormat/>
    <w:rsid w:val="00D44EB5"/>
    <w:pPr>
      <w:jc w:val="both"/>
    </w:pPr>
  </w:style>
  <w:style w:type="character" w:customStyle="1" w:styleId="size">
    <w:name w:val="size"/>
    <w:basedOn w:val="Domylnaczcionkaakapitu"/>
    <w:rsid w:val="001061D5"/>
  </w:style>
  <w:style w:type="character" w:customStyle="1" w:styleId="DeltaViewInsertion">
    <w:name w:val="DeltaView Insertion"/>
    <w:rsid w:val="003E1F8E"/>
    <w:rPr>
      <w:b/>
      <w:i/>
      <w:spacing w:val="0"/>
    </w:rPr>
  </w:style>
  <w:style w:type="paragraph" w:styleId="Tekstprzypisudolnego">
    <w:name w:val="footnote text"/>
    <w:basedOn w:val="Normalny"/>
    <w:link w:val="TekstprzypisudolnegoZnak"/>
    <w:uiPriority w:val="99"/>
    <w:unhideWhenUsed/>
    <w:rsid w:val="003E1F8E"/>
    <w:pPr>
      <w:ind w:left="720" w:hanging="720"/>
      <w:jc w:val="both"/>
    </w:pPr>
    <w:rPr>
      <w:rFonts w:eastAsia="Calibri"/>
      <w:sz w:val="20"/>
      <w:szCs w:val="20"/>
      <w:lang w:eastAsia="en-GB"/>
    </w:rPr>
  </w:style>
  <w:style w:type="character" w:customStyle="1" w:styleId="TekstprzypisudolnegoZnak">
    <w:name w:val="Tekst przypisu dolnego Znak"/>
    <w:basedOn w:val="Domylnaczcionkaakapitu"/>
    <w:link w:val="Tekstprzypisudolnego"/>
    <w:uiPriority w:val="99"/>
    <w:rsid w:val="003E1F8E"/>
    <w:rPr>
      <w:rFonts w:eastAsia="Calibri"/>
      <w:lang w:eastAsia="en-GB"/>
    </w:rPr>
  </w:style>
  <w:style w:type="character" w:customStyle="1" w:styleId="Nierozpoznanawzmianka1">
    <w:name w:val="Nierozpoznana wzmianka1"/>
    <w:basedOn w:val="Domylnaczcionkaakapitu"/>
    <w:uiPriority w:val="99"/>
    <w:semiHidden/>
    <w:unhideWhenUsed/>
    <w:rsid w:val="00972467"/>
    <w:rPr>
      <w:color w:val="808080"/>
      <w:shd w:val="clear" w:color="auto" w:fill="E6E6E6"/>
    </w:rPr>
  </w:style>
  <w:style w:type="character" w:customStyle="1" w:styleId="ng-binding">
    <w:name w:val="ng-binding"/>
    <w:rsid w:val="00732ACE"/>
  </w:style>
  <w:style w:type="character" w:styleId="Odwoanieprzypisudolnego">
    <w:name w:val="footnote reference"/>
    <w:basedOn w:val="Domylnaczcionkaakapitu"/>
    <w:semiHidden/>
    <w:unhideWhenUsed/>
    <w:rsid w:val="001712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58467514">
      <w:bodyDiv w:val="1"/>
      <w:marLeft w:val="0"/>
      <w:marRight w:val="0"/>
      <w:marTop w:val="0"/>
      <w:marBottom w:val="0"/>
      <w:divBdr>
        <w:top w:val="none" w:sz="0" w:space="0" w:color="auto"/>
        <w:left w:val="none" w:sz="0" w:space="0" w:color="auto"/>
        <w:bottom w:val="none" w:sz="0" w:space="0" w:color="auto"/>
        <w:right w:val="none" w:sz="0" w:space="0" w:color="auto"/>
      </w:divBdr>
    </w:div>
    <w:div w:id="170295295">
      <w:bodyDiv w:val="1"/>
      <w:marLeft w:val="0"/>
      <w:marRight w:val="0"/>
      <w:marTop w:val="0"/>
      <w:marBottom w:val="0"/>
      <w:divBdr>
        <w:top w:val="none" w:sz="0" w:space="0" w:color="auto"/>
        <w:left w:val="none" w:sz="0" w:space="0" w:color="auto"/>
        <w:bottom w:val="none" w:sz="0" w:space="0" w:color="auto"/>
        <w:right w:val="none" w:sz="0" w:space="0" w:color="auto"/>
      </w:divBdr>
      <w:divsChild>
        <w:div w:id="431628577">
          <w:marLeft w:val="0"/>
          <w:marRight w:val="0"/>
          <w:marTop w:val="0"/>
          <w:marBottom w:val="0"/>
          <w:divBdr>
            <w:top w:val="none" w:sz="0" w:space="0" w:color="auto"/>
            <w:left w:val="none" w:sz="0" w:space="0" w:color="auto"/>
            <w:bottom w:val="none" w:sz="0" w:space="0" w:color="auto"/>
            <w:right w:val="none" w:sz="0" w:space="0" w:color="auto"/>
          </w:divBdr>
        </w:div>
        <w:div w:id="562062551">
          <w:marLeft w:val="0"/>
          <w:marRight w:val="0"/>
          <w:marTop w:val="0"/>
          <w:marBottom w:val="0"/>
          <w:divBdr>
            <w:top w:val="none" w:sz="0" w:space="0" w:color="auto"/>
            <w:left w:val="none" w:sz="0" w:space="0" w:color="auto"/>
            <w:bottom w:val="none" w:sz="0" w:space="0" w:color="auto"/>
            <w:right w:val="none" w:sz="0" w:space="0" w:color="auto"/>
          </w:divBdr>
        </w:div>
        <w:div w:id="969164926">
          <w:marLeft w:val="0"/>
          <w:marRight w:val="0"/>
          <w:marTop w:val="0"/>
          <w:marBottom w:val="0"/>
          <w:divBdr>
            <w:top w:val="none" w:sz="0" w:space="0" w:color="auto"/>
            <w:left w:val="none" w:sz="0" w:space="0" w:color="auto"/>
            <w:bottom w:val="none" w:sz="0" w:space="0" w:color="auto"/>
            <w:right w:val="none" w:sz="0" w:space="0" w:color="auto"/>
          </w:divBdr>
        </w:div>
      </w:divsChild>
    </w:div>
    <w:div w:id="224992127">
      <w:bodyDiv w:val="1"/>
      <w:marLeft w:val="0"/>
      <w:marRight w:val="0"/>
      <w:marTop w:val="0"/>
      <w:marBottom w:val="0"/>
      <w:divBdr>
        <w:top w:val="none" w:sz="0" w:space="0" w:color="auto"/>
        <w:left w:val="none" w:sz="0" w:space="0" w:color="auto"/>
        <w:bottom w:val="none" w:sz="0" w:space="0" w:color="auto"/>
        <w:right w:val="none" w:sz="0" w:space="0" w:color="auto"/>
      </w:divBdr>
    </w:div>
    <w:div w:id="302585629">
      <w:bodyDiv w:val="1"/>
      <w:marLeft w:val="0"/>
      <w:marRight w:val="0"/>
      <w:marTop w:val="0"/>
      <w:marBottom w:val="0"/>
      <w:divBdr>
        <w:top w:val="none" w:sz="0" w:space="0" w:color="auto"/>
        <w:left w:val="none" w:sz="0" w:space="0" w:color="auto"/>
        <w:bottom w:val="none" w:sz="0" w:space="0" w:color="auto"/>
        <w:right w:val="none" w:sz="0" w:space="0" w:color="auto"/>
      </w:divBdr>
    </w:div>
    <w:div w:id="361981624">
      <w:bodyDiv w:val="1"/>
      <w:marLeft w:val="0"/>
      <w:marRight w:val="0"/>
      <w:marTop w:val="0"/>
      <w:marBottom w:val="0"/>
      <w:divBdr>
        <w:top w:val="none" w:sz="0" w:space="0" w:color="auto"/>
        <w:left w:val="none" w:sz="0" w:space="0" w:color="auto"/>
        <w:bottom w:val="none" w:sz="0" w:space="0" w:color="auto"/>
        <w:right w:val="none" w:sz="0" w:space="0" w:color="auto"/>
      </w:divBdr>
    </w:div>
    <w:div w:id="461047507">
      <w:bodyDiv w:val="1"/>
      <w:marLeft w:val="0"/>
      <w:marRight w:val="0"/>
      <w:marTop w:val="0"/>
      <w:marBottom w:val="0"/>
      <w:divBdr>
        <w:top w:val="none" w:sz="0" w:space="0" w:color="auto"/>
        <w:left w:val="none" w:sz="0" w:space="0" w:color="auto"/>
        <w:bottom w:val="none" w:sz="0" w:space="0" w:color="auto"/>
        <w:right w:val="none" w:sz="0" w:space="0" w:color="auto"/>
      </w:divBdr>
    </w:div>
    <w:div w:id="529803472">
      <w:bodyDiv w:val="1"/>
      <w:marLeft w:val="0"/>
      <w:marRight w:val="0"/>
      <w:marTop w:val="0"/>
      <w:marBottom w:val="0"/>
      <w:divBdr>
        <w:top w:val="none" w:sz="0" w:space="0" w:color="auto"/>
        <w:left w:val="none" w:sz="0" w:space="0" w:color="auto"/>
        <w:bottom w:val="none" w:sz="0" w:space="0" w:color="auto"/>
        <w:right w:val="none" w:sz="0" w:space="0" w:color="auto"/>
      </w:divBdr>
    </w:div>
    <w:div w:id="978922928">
      <w:bodyDiv w:val="1"/>
      <w:marLeft w:val="0"/>
      <w:marRight w:val="0"/>
      <w:marTop w:val="0"/>
      <w:marBottom w:val="0"/>
      <w:divBdr>
        <w:top w:val="none" w:sz="0" w:space="0" w:color="auto"/>
        <w:left w:val="none" w:sz="0" w:space="0" w:color="auto"/>
        <w:bottom w:val="none" w:sz="0" w:space="0" w:color="auto"/>
        <w:right w:val="none" w:sz="0" w:space="0" w:color="auto"/>
      </w:divBdr>
    </w:div>
    <w:div w:id="1011025275">
      <w:bodyDiv w:val="1"/>
      <w:marLeft w:val="0"/>
      <w:marRight w:val="0"/>
      <w:marTop w:val="0"/>
      <w:marBottom w:val="0"/>
      <w:divBdr>
        <w:top w:val="none" w:sz="0" w:space="0" w:color="auto"/>
        <w:left w:val="none" w:sz="0" w:space="0" w:color="auto"/>
        <w:bottom w:val="none" w:sz="0" w:space="0" w:color="auto"/>
        <w:right w:val="none" w:sz="0" w:space="0" w:color="auto"/>
      </w:divBdr>
    </w:div>
    <w:div w:id="1020012995">
      <w:bodyDiv w:val="1"/>
      <w:marLeft w:val="0"/>
      <w:marRight w:val="0"/>
      <w:marTop w:val="0"/>
      <w:marBottom w:val="0"/>
      <w:divBdr>
        <w:top w:val="none" w:sz="0" w:space="0" w:color="auto"/>
        <w:left w:val="none" w:sz="0" w:space="0" w:color="auto"/>
        <w:bottom w:val="none" w:sz="0" w:space="0" w:color="auto"/>
        <w:right w:val="none" w:sz="0" w:space="0" w:color="auto"/>
      </w:divBdr>
    </w:div>
    <w:div w:id="1290278786">
      <w:bodyDiv w:val="1"/>
      <w:marLeft w:val="0"/>
      <w:marRight w:val="0"/>
      <w:marTop w:val="0"/>
      <w:marBottom w:val="0"/>
      <w:divBdr>
        <w:top w:val="none" w:sz="0" w:space="0" w:color="auto"/>
        <w:left w:val="none" w:sz="0" w:space="0" w:color="auto"/>
        <w:bottom w:val="none" w:sz="0" w:space="0" w:color="auto"/>
        <w:right w:val="none" w:sz="0" w:space="0" w:color="auto"/>
      </w:divBdr>
    </w:div>
    <w:div w:id="188482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227E31-2DE3-4421-951E-78855C871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430</Words>
  <Characters>2581</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WROCŁAWSKIE CENTRUM ZDROWIA</vt:lpstr>
    </vt:vector>
  </TitlesOfParts>
  <Company>WBI</Company>
  <LinksUpToDate>false</LinksUpToDate>
  <CharactersWithSpaces>3005</CharactersWithSpaces>
  <SharedDoc>false</SharedDoc>
  <HLinks>
    <vt:vector size="24" baseType="variant">
      <vt:variant>
        <vt:i4>131072</vt:i4>
      </vt:variant>
      <vt:variant>
        <vt:i4>9</vt:i4>
      </vt:variant>
      <vt:variant>
        <vt:i4>0</vt:i4>
      </vt:variant>
      <vt:variant>
        <vt:i4>5</vt:i4>
      </vt:variant>
      <vt:variant>
        <vt:lpwstr>http://www.spzoz.wroc.pl/</vt:lpwstr>
      </vt:variant>
      <vt:variant>
        <vt:lpwstr/>
      </vt:variant>
      <vt:variant>
        <vt:i4>131072</vt:i4>
      </vt:variant>
      <vt:variant>
        <vt:i4>6</vt:i4>
      </vt:variant>
      <vt:variant>
        <vt:i4>0</vt:i4>
      </vt:variant>
      <vt:variant>
        <vt:i4>5</vt:i4>
      </vt:variant>
      <vt:variant>
        <vt:lpwstr>http://www.spzoz.wroc.pl/</vt:lpwstr>
      </vt:variant>
      <vt:variant>
        <vt:lpwstr/>
      </vt:variant>
      <vt:variant>
        <vt:i4>131072</vt:i4>
      </vt:variant>
      <vt:variant>
        <vt:i4>3</vt:i4>
      </vt:variant>
      <vt:variant>
        <vt:i4>0</vt:i4>
      </vt:variant>
      <vt:variant>
        <vt:i4>5</vt:i4>
      </vt:variant>
      <vt:variant>
        <vt:lpwstr>http://www.spzoz.wroc.pl/</vt:lpwstr>
      </vt:variant>
      <vt:variant>
        <vt:lpwstr/>
      </vt:variant>
      <vt:variant>
        <vt:i4>3866631</vt:i4>
      </vt:variant>
      <vt:variant>
        <vt:i4>0</vt:i4>
      </vt:variant>
      <vt:variant>
        <vt:i4>0</vt:i4>
      </vt:variant>
      <vt:variant>
        <vt:i4>5</vt:i4>
      </vt:variant>
      <vt:variant>
        <vt:lpwstr>mailto:luklap@onet.eu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WROCŁAWSKIE CENTRUM ZDROWIA</dc:title>
  <dc:subject/>
  <dc:creator>Wioletta Stasiak</dc:creator>
  <cp:keywords/>
  <dc:description/>
  <cp:lastModifiedBy>Wioletta Stasiak</cp:lastModifiedBy>
  <cp:revision>14</cp:revision>
  <cp:lastPrinted>2022-06-01T06:36:00Z</cp:lastPrinted>
  <dcterms:created xsi:type="dcterms:W3CDTF">2023-06-15T07:54:00Z</dcterms:created>
  <dcterms:modified xsi:type="dcterms:W3CDTF">2025-11-26T13:42:00Z</dcterms:modified>
</cp:coreProperties>
</file>